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43AA8C8" w14:textId="77777777" w:rsidR="00AB45C1" w:rsidRDefault="00AB45C1">
      <w:pPr>
        <w:jc w:val="right"/>
      </w:pPr>
      <w:r>
        <w:rPr>
          <w:rFonts w:ascii="Tahoma" w:hAnsi="Tahoma" w:cs="Tahoma"/>
          <w:b/>
          <w:sz w:val="20"/>
          <w:lang w:val="pl-PL" w:eastAsia="ar-SA"/>
        </w:rPr>
        <w:t>ZAŁĄCZNIK NR 2 do SWZ</w:t>
      </w:r>
    </w:p>
    <w:p w14:paraId="1969DA7F" w14:textId="7C8BA11A" w:rsidR="00AB45C1" w:rsidRDefault="00AB45C1">
      <w:pPr>
        <w:jc w:val="right"/>
      </w:pPr>
      <w:r>
        <w:rPr>
          <w:rFonts w:ascii="Tahoma" w:hAnsi="Tahoma" w:cs="Tahoma"/>
          <w:b/>
          <w:sz w:val="20"/>
          <w:lang w:val="pl-PL" w:eastAsia="ar-SA"/>
        </w:rPr>
        <w:t xml:space="preserve">NS: </w:t>
      </w:r>
      <w:r w:rsidR="00BE552C">
        <w:rPr>
          <w:rFonts w:ascii="Tahoma" w:eastAsia="Tahoma" w:hAnsi="Tahoma" w:cs="Tahoma"/>
          <w:b/>
          <w:color w:val="000000"/>
          <w:sz w:val="20"/>
          <w:szCs w:val="20"/>
        </w:rPr>
        <w:t>ZP</w:t>
      </w:r>
      <w:r w:rsidR="00974F95" w:rsidRPr="00974F95">
        <w:rPr>
          <w:rFonts w:ascii="Tahoma" w:eastAsia="Tahoma" w:hAnsi="Tahoma" w:cs="Tahoma"/>
          <w:b/>
          <w:color w:val="000000"/>
          <w:sz w:val="20"/>
          <w:szCs w:val="20"/>
        </w:rPr>
        <w:t>.271.</w:t>
      </w:r>
      <w:r w:rsidR="00877BE9">
        <w:rPr>
          <w:rFonts w:ascii="Tahoma" w:eastAsia="Tahoma" w:hAnsi="Tahoma" w:cs="Tahoma"/>
          <w:b/>
          <w:color w:val="000000"/>
          <w:sz w:val="20"/>
          <w:szCs w:val="20"/>
        </w:rPr>
        <w:t>5</w:t>
      </w:r>
      <w:r w:rsidR="00DD1FDC">
        <w:rPr>
          <w:rFonts w:ascii="Tahoma" w:eastAsia="Tahoma" w:hAnsi="Tahoma" w:cs="Tahoma"/>
          <w:b/>
          <w:color w:val="000000"/>
          <w:sz w:val="20"/>
          <w:szCs w:val="20"/>
        </w:rPr>
        <w:t>.2024</w:t>
      </w:r>
    </w:p>
    <w:p w14:paraId="0CF00BD0" w14:textId="77777777" w:rsidR="00AB45C1" w:rsidRDefault="00AB45C1">
      <w:pPr>
        <w:spacing w:line="360" w:lineRule="auto"/>
        <w:jc w:val="right"/>
      </w:pPr>
      <w:r>
        <w:rPr>
          <w:rFonts w:ascii="Tahoma" w:eastAsia="Tahoma" w:hAnsi="Tahoma" w:cs="Tahoma"/>
          <w:sz w:val="20"/>
          <w:lang w:val="pl-PL" w:eastAsia="ar-SA"/>
        </w:rPr>
        <w:t xml:space="preserve">  </w:t>
      </w:r>
      <w:r>
        <w:rPr>
          <w:rFonts w:ascii="Tahoma" w:hAnsi="Tahoma" w:cs="Tahoma"/>
          <w:sz w:val="20"/>
          <w:lang w:val="pl-PL" w:eastAsia="ar-SA"/>
        </w:rPr>
        <w:t>..........................dnia.....................</w:t>
      </w:r>
    </w:p>
    <w:p w14:paraId="7001DD96" w14:textId="77777777" w:rsidR="00AB45C1" w:rsidRDefault="00AB45C1">
      <w:pPr>
        <w:spacing w:line="360" w:lineRule="auto"/>
        <w:ind w:left="4956"/>
        <w:rPr>
          <w:rFonts w:ascii="Tahoma" w:hAnsi="Tahoma" w:cs="Tahoma"/>
          <w:b/>
          <w:i/>
          <w:sz w:val="20"/>
          <w:szCs w:val="20"/>
          <w:lang w:val="pl-PL" w:eastAsia="ar-SA"/>
        </w:rPr>
      </w:pPr>
    </w:p>
    <w:p w14:paraId="56EA5EA3" w14:textId="77777777" w:rsidR="00BE552C" w:rsidRPr="00550C74" w:rsidRDefault="00BE552C" w:rsidP="00BE552C">
      <w:pPr>
        <w:ind w:left="5141" w:firstLine="531"/>
        <w:rPr>
          <w:rFonts w:ascii="Tahoma" w:hAnsi="Tahoma" w:cs="Tahoma"/>
          <w:b/>
          <w:sz w:val="20"/>
          <w:szCs w:val="20"/>
          <w:lang w:eastAsia="ar-SA"/>
        </w:rPr>
      </w:pPr>
      <w:r w:rsidRPr="00550C74">
        <w:rPr>
          <w:rFonts w:ascii="Tahoma" w:hAnsi="Tahoma" w:cs="Tahoma"/>
          <w:b/>
          <w:sz w:val="20"/>
          <w:szCs w:val="20"/>
          <w:lang w:eastAsia="ar-SA"/>
        </w:rPr>
        <w:t>Gmina Cedry Wielkie</w:t>
      </w:r>
    </w:p>
    <w:p w14:paraId="783D8627" w14:textId="77777777" w:rsidR="00BE552C" w:rsidRPr="00550C74" w:rsidRDefault="00BE552C" w:rsidP="00BE552C">
      <w:pPr>
        <w:ind w:left="5141" w:firstLine="364"/>
        <w:rPr>
          <w:rFonts w:ascii="Tahoma" w:hAnsi="Tahoma" w:cs="Tahoma"/>
          <w:b/>
          <w:sz w:val="20"/>
          <w:szCs w:val="20"/>
          <w:lang w:eastAsia="ar-SA"/>
        </w:rPr>
      </w:pPr>
      <w:r>
        <w:rPr>
          <w:rFonts w:ascii="Tahoma" w:hAnsi="Tahoma" w:cs="Tahoma"/>
          <w:b/>
          <w:sz w:val="20"/>
          <w:szCs w:val="20"/>
          <w:lang w:eastAsia="ar-SA"/>
        </w:rPr>
        <w:tab/>
      </w:r>
      <w:proofErr w:type="spellStart"/>
      <w:r w:rsidRPr="00550C74">
        <w:rPr>
          <w:rFonts w:ascii="Tahoma" w:hAnsi="Tahoma" w:cs="Tahoma"/>
          <w:b/>
          <w:sz w:val="20"/>
          <w:szCs w:val="20"/>
          <w:lang w:eastAsia="ar-SA"/>
        </w:rPr>
        <w:t>reprezentowana</w:t>
      </w:r>
      <w:proofErr w:type="spellEnd"/>
      <w:r w:rsidRPr="00550C74">
        <w:rPr>
          <w:rFonts w:ascii="Tahoma" w:hAnsi="Tahoma" w:cs="Tahoma"/>
          <w:b/>
          <w:sz w:val="20"/>
          <w:szCs w:val="20"/>
          <w:lang w:eastAsia="ar-SA"/>
        </w:rPr>
        <w:t xml:space="preserve"> </w:t>
      </w:r>
      <w:proofErr w:type="spellStart"/>
      <w:r w:rsidRPr="00550C74">
        <w:rPr>
          <w:rFonts w:ascii="Tahoma" w:hAnsi="Tahoma" w:cs="Tahoma"/>
          <w:b/>
          <w:sz w:val="20"/>
          <w:szCs w:val="20"/>
          <w:lang w:eastAsia="ar-SA"/>
        </w:rPr>
        <w:t>przez</w:t>
      </w:r>
      <w:proofErr w:type="spellEnd"/>
      <w:r w:rsidRPr="00550C74">
        <w:rPr>
          <w:rFonts w:ascii="Tahoma" w:hAnsi="Tahoma" w:cs="Tahoma"/>
          <w:b/>
          <w:sz w:val="20"/>
          <w:szCs w:val="20"/>
          <w:lang w:eastAsia="ar-SA"/>
        </w:rPr>
        <w:t xml:space="preserve"> </w:t>
      </w:r>
    </w:p>
    <w:p w14:paraId="6B50786E" w14:textId="77777777" w:rsidR="00BE552C" w:rsidRPr="00550C74" w:rsidRDefault="00BE552C" w:rsidP="00BE552C">
      <w:pPr>
        <w:ind w:left="5141" w:firstLine="364"/>
        <w:rPr>
          <w:rFonts w:ascii="Tahoma" w:hAnsi="Tahoma" w:cs="Tahoma"/>
          <w:b/>
          <w:sz w:val="20"/>
          <w:szCs w:val="20"/>
          <w:lang w:eastAsia="ar-SA"/>
        </w:rPr>
      </w:pPr>
      <w:r>
        <w:rPr>
          <w:rFonts w:ascii="Tahoma" w:hAnsi="Tahoma" w:cs="Tahoma"/>
          <w:b/>
          <w:sz w:val="20"/>
          <w:szCs w:val="20"/>
          <w:lang w:eastAsia="ar-SA"/>
        </w:rPr>
        <w:tab/>
      </w:r>
      <w:proofErr w:type="spellStart"/>
      <w:r w:rsidRPr="00550C74">
        <w:rPr>
          <w:rFonts w:ascii="Tahoma" w:hAnsi="Tahoma" w:cs="Tahoma"/>
          <w:b/>
          <w:sz w:val="20"/>
          <w:szCs w:val="20"/>
          <w:lang w:eastAsia="ar-SA"/>
        </w:rPr>
        <w:t>Wójta</w:t>
      </w:r>
      <w:proofErr w:type="spellEnd"/>
      <w:r w:rsidRPr="00550C74">
        <w:rPr>
          <w:rFonts w:ascii="Tahoma" w:hAnsi="Tahoma" w:cs="Tahoma"/>
          <w:b/>
          <w:sz w:val="20"/>
          <w:szCs w:val="20"/>
          <w:lang w:eastAsia="ar-SA"/>
        </w:rPr>
        <w:t xml:space="preserve"> </w:t>
      </w:r>
      <w:proofErr w:type="spellStart"/>
      <w:r w:rsidRPr="00550C74">
        <w:rPr>
          <w:rFonts w:ascii="Tahoma" w:hAnsi="Tahoma" w:cs="Tahoma"/>
          <w:b/>
          <w:sz w:val="20"/>
          <w:szCs w:val="20"/>
          <w:lang w:eastAsia="ar-SA"/>
        </w:rPr>
        <w:t>Gminy</w:t>
      </w:r>
      <w:proofErr w:type="spellEnd"/>
      <w:r w:rsidRPr="00550C74">
        <w:rPr>
          <w:rFonts w:ascii="Tahoma" w:hAnsi="Tahoma" w:cs="Tahoma"/>
          <w:b/>
          <w:sz w:val="20"/>
          <w:szCs w:val="20"/>
          <w:lang w:eastAsia="ar-SA"/>
        </w:rPr>
        <w:t xml:space="preserve"> </w:t>
      </w:r>
      <w:proofErr w:type="spellStart"/>
      <w:r w:rsidRPr="00550C74">
        <w:rPr>
          <w:rFonts w:ascii="Tahoma" w:hAnsi="Tahoma" w:cs="Tahoma"/>
          <w:b/>
          <w:sz w:val="20"/>
          <w:szCs w:val="20"/>
          <w:lang w:eastAsia="ar-SA"/>
        </w:rPr>
        <w:t>Cedry</w:t>
      </w:r>
      <w:proofErr w:type="spellEnd"/>
      <w:r w:rsidRPr="00550C74">
        <w:rPr>
          <w:rFonts w:ascii="Tahoma" w:hAnsi="Tahoma" w:cs="Tahoma"/>
          <w:b/>
          <w:sz w:val="20"/>
          <w:szCs w:val="20"/>
          <w:lang w:eastAsia="ar-SA"/>
        </w:rPr>
        <w:t xml:space="preserve"> </w:t>
      </w:r>
      <w:proofErr w:type="spellStart"/>
      <w:r w:rsidRPr="00550C74">
        <w:rPr>
          <w:rFonts w:ascii="Tahoma" w:hAnsi="Tahoma" w:cs="Tahoma"/>
          <w:b/>
          <w:sz w:val="20"/>
          <w:szCs w:val="20"/>
          <w:lang w:eastAsia="ar-SA"/>
        </w:rPr>
        <w:t>Wielkie</w:t>
      </w:r>
      <w:proofErr w:type="spellEnd"/>
    </w:p>
    <w:p w14:paraId="09291451" w14:textId="77777777" w:rsidR="00BE552C" w:rsidRPr="00550C74" w:rsidRDefault="00BE552C" w:rsidP="00BE552C">
      <w:pPr>
        <w:ind w:left="5141" w:firstLine="364"/>
        <w:rPr>
          <w:rFonts w:ascii="Tahoma" w:hAnsi="Tahoma" w:cs="Tahoma"/>
          <w:b/>
          <w:sz w:val="20"/>
          <w:szCs w:val="20"/>
          <w:lang w:eastAsia="ar-SA"/>
        </w:rPr>
      </w:pPr>
    </w:p>
    <w:p w14:paraId="07FD20C0" w14:textId="77777777" w:rsidR="00BE552C" w:rsidRPr="00550C74" w:rsidRDefault="00BE552C" w:rsidP="00BE552C">
      <w:pPr>
        <w:ind w:left="5141" w:firstLine="531"/>
        <w:rPr>
          <w:rFonts w:ascii="Tahoma" w:hAnsi="Tahoma" w:cs="Tahoma"/>
          <w:b/>
          <w:sz w:val="20"/>
          <w:szCs w:val="20"/>
          <w:lang w:eastAsia="ar-SA"/>
        </w:rPr>
      </w:pPr>
      <w:proofErr w:type="spellStart"/>
      <w:r w:rsidRPr="00550C74">
        <w:rPr>
          <w:rFonts w:ascii="Tahoma" w:hAnsi="Tahoma" w:cs="Tahoma"/>
          <w:b/>
          <w:sz w:val="20"/>
          <w:szCs w:val="20"/>
          <w:lang w:eastAsia="ar-SA"/>
        </w:rPr>
        <w:t>Adres</w:t>
      </w:r>
      <w:proofErr w:type="spellEnd"/>
      <w:r w:rsidRPr="00550C74">
        <w:rPr>
          <w:rFonts w:ascii="Tahoma" w:hAnsi="Tahoma" w:cs="Tahoma"/>
          <w:b/>
          <w:sz w:val="20"/>
          <w:szCs w:val="20"/>
          <w:lang w:eastAsia="ar-SA"/>
        </w:rPr>
        <w:t xml:space="preserve"> </w:t>
      </w:r>
      <w:proofErr w:type="spellStart"/>
      <w:r w:rsidRPr="00550C74">
        <w:rPr>
          <w:rFonts w:ascii="Tahoma" w:hAnsi="Tahoma" w:cs="Tahoma"/>
          <w:b/>
          <w:sz w:val="20"/>
          <w:szCs w:val="20"/>
          <w:lang w:eastAsia="ar-SA"/>
        </w:rPr>
        <w:t>siedziby</w:t>
      </w:r>
      <w:proofErr w:type="spellEnd"/>
      <w:r w:rsidRPr="00550C74">
        <w:rPr>
          <w:rFonts w:ascii="Tahoma" w:hAnsi="Tahoma" w:cs="Tahoma"/>
          <w:b/>
          <w:sz w:val="20"/>
          <w:szCs w:val="20"/>
          <w:lang w:eastAsia="ar-SA"/>
        </w:rPr>
        <w:t xml:space="preserve"> </w:t>
      </w:r>
      <w:proofErr w:type="spellStart"/>
      <w:r w:rsidRPr="00550C74">
        <w:rPr>
          <w:rFonts w:ascii="Tahoma" w:hAnsi="Tahoma" w:cs="Tahoma"/>
          <w:b/>
          <w:sz w:val="20"/>
          <w:szCs w:val="20"/>
          <w:lang w:eastAsia="ar-SA"/>
        </w:rPr>
        <w:t>organów</w:t>
      </w:r>
      <w:proofErr w:type="spellEnd"/>
      <w:r w:rsidRPr="00550C74">
        <w:rPr>
          <w:rFonts w:ascii="Tahoma" w:hAnsi="Tahoma" w:cs="Tahoma"/>
          <w:b/>
          <w:sz w:val="20"/>
          <w:szCs w:val="20"/>
          <w:lang w:eastAsia="ar-SA"/>
        </w:rPr>
        <w:t xml:space="preserve"> </w:t>
      </w:r>
      <w:proofErr w:type="spellStart"/>
      <w:r w:rsidRPr="00550C74">
        <w:rPr>
          <w:rFonts w:ascii="Tahoma" w:hAnsi="Tahoma" w:cs="Tahoma"/>
          <w:b/>
          <w:sz w:val="20"/>
          <w:szCs w:val="20"/>
          <w:lang w:eastAsia="ar-SA"/>
        </w:rPr>
        <w:t>Zamawiającego</w:t>
      </w:r>
      <w:proofErr w:type="spellEnd"/>
      <w:r w:rsidRPr="00550C74">
        <w:rPr>
          <w:rFonts w:ascii="Tahoma" w:hAnsi="Tahoma" w:cs="Tahoma"/>
          <w:b/>
          <w:sz w:val="20"/>
          <w:szCs w:val="20"/>
          <w:lang w:eastAsia="ar-SA"/>
        </w:rPr>
        <w:t xml:space="preserve">: </w:t>
      </w:r>
    </w:p>
    <w:p w14:paraId="14DE1781" w14:textId="77777777" w:rsidR="00BE552C" w:rsidRPr="00550C74" w:rsidRDefault="00BE552C" w:rsidP="00BE552C">
      <w:pPr>
        <w:ind w:left="5141" w:firstLine="364"/>
        <w:rPr>
          <w:rFonts w:ascii="Tahoma" w:hAnsi="Tahoma" w:cs="Tahoma"/>
          <w:b/>
          <w:sz w:val="20"/>
          <w:szCs w:val="20"/>
          <w:lang w:eastAsia="ar-SA"/>
        </w:rPr>
      </w:pPr>
    </w:p>
    <w:p w14:paraId="27387AB8" w14:textId="77777777" w:rsidR="00BE552C" w:rsidRPr="00550C74" w:rsidRDefault="00BE552C" w:rsidP="00BE552C">
      <w:pPr>
        <w:ind w:left="5141" w:firstLine="364"/>
        <w:rPr>
          <w:rFonts w:ascii="Tahoma" w:hAnsi="Tahoma" w:cs="Tahoma"/>
          <w:b/>
          <w:sz w:val="20"/>
          <w:szCs w:val="20"/>
          <w:lang w:eastAsia="ar-SA"/>
        </w:rPr>
      </w:pPr>
      <w:r>
        <w:rPr>
          <w:rFonts w:ascii="Tahoma" w:hAnsi="Tahoma" w:cs="Tahoma"/>
          <w:b/>
          <w:sz w:val="20"/>
          <w:szCs w:val="20"/>
          <w:lang w:eastAsia="ar-SA"/>
        </w:rPr>
        <w:tab/>
      </w:r>
      <w:r w:rsidRPr="00550C74">
        <w:rPr>
          <w:rFonts w:ascii="Tahoma" w:hAnsi="Tahoma" w:cs="Tahoma"/>
          <w:b/>
          <w:sz w:val="20"/>
          <w:szCs w:val="20"/>
          <w:lang w:eastAsia="ar-SA"/>
        </w:rPr>
        <w:t xml:space="preserve">Urząd Gminy Cedry Wielkie </w:t>
      </w:r>
    </w:p>
    <w:p w14:paraId="3CC8A9EE" w14:textId="77777777" w:rsidR="00BE552C" w:rsidRPr="00550C74" w:rsidRDefault="00BE552C" w:rsidP="00BE552C">
      <w:pPr>
        <w:ind w:left="5141" w:firstLine="364"/>
        <w:rPr>
          <w:rFonts w:ascii="Tahoma" w:hAnsi="Tahoma" w:cs="Tahoma"/>
          <w:b/>
          <w:sz w:val="20"/>
          <w:szCs w:val="20"/>
          <w:lang w:eastAsia="ar-SA"/>
        </w:rPr>
      </w:pPr>
      <w:r>
        <w:rPr>
          <w:rFonts w:ascii="Tahoma" w:hAnsi="Tahoma" w:cs="Tahoma"/>
          <w:b/>
          <w:sz w:val="20"/>
          <w:szCs w:val="20"/>
          <w:lang w:eastAsia="ar-SA"/>
        </w:rPr>
        <w:tab/>
      </w:r>
      <w:proofErr w:type="spellStart"/>
      <w:r w:rsidRPr="00550C74">
        <w:rPr>
          <w:rFonts w:ascii="Tahoma" w:hAnsi="Tahoma" w:cs="Tahoma"/>
          <w:b/>
          <w:sz w:val="20"/>
          <w:szCs w:val="20"/>
          <w:lang w:eastAsia="ar-SA"/>
        </w:rPr>
        <w:t>ul</w:t>
      </w:r>
      <w:proofErr w:type="spellEnd"/>
      <w:r w:rsidRPr="00550C74">
        <w:rPr>
          <w:rFonts w:ascii="Tahoma" w:hAnsi="Tahoma" w:cs="Tahoma"/>
          <w:b/>
          <w:sz w:val="20"/>
          <w:szCs w:val="20"/>
          <w:lang w:eastAsia="ar-SA"/>
        </w:rPr>
        <w:t xml:space="preserve">. M. </w:t>
      </w:r>
      <w:proofErr w:type="spellStart"/>
      <w:r w:rsidRPr="00550C74">
        <w:rPr>
          <w:rFonts w:ascii="Tahoma" w:hAnsi="Tahoma" w:cs="Tahoma"/>
          <w:b/>
          <w:sz w:val="20"/>
          <w:szCs w:val="20"/>
          <w:lang w:eastAsia="ar-SA"/>
        </w:rPr>
        <w:t>Płażyńskiego</w:t>
      </w:r>
      <w:proofErr w:type="spellEnd"/>
      <w:r w:rsidRPr="00550C74">
        <w:rPr>
          <w:rFonts w:ascii="Tahoma" w:hAnsi="Tahoma" w:cs="Tahoma"/>
          <w:b/>
          <w:sz w:val="20"/>
          <w:szCs w:val="20"/>
          <w:lang w:eastAsia="ar-SA"/>
        </w:rPr>
        <w:t xml:space="preserve"> 16</w:t>
      </w:r>
    </w:p>
    <w:p w14:paraId="62228094" w14:textId="792BD511" w:rsidR="00AB45C1" w:rsidRDefault="00BE552C" w:rsidP="00BE552C">
      <w:pPr>
        <w:ind w:left="4254" w:firstLine="709"/>
        <w:rPr>
          <w:rFonts w:ascii="Tahoma" w:hAnsi="Tahoma" w:cs="Tahoma"/>
          <w:b/>
          <w:i/>
          <w:sz w:val="20"/>
          <w:szCs w:val="20"/>
          <w:lang w:val="pl-PL" w:eastAsia="ar-SA"/>
        </w:rPr>
      </w:pPr>
      <w:r>
        <w:rPr>
          <w:rFonts w:ascii="Tahoma" w:hAnsi="Tahoma" w:cs="Tahoma"/>
          <w:b/>
          <w:sz w:val="20"/>
          <w:szCs w:val="20"/>
          <w:lang w:eastAsia="ar-SA"/>
        </w:rPr>
        <w:tab/>
      </w:r>
      <w:r w:rsidRPr="00550C74">
        <w:rPr>
          <w:rFonts w:ascii="Tahoma" w:hAnsi="Tahoma" w:cs="Tahoma"/>
          <w:b/>
          <w:sz w:val="20"/>
          <w:szCs w:val="20"/>
          <w:lang w:eastAsia="ar-SA"/>
        </w:rPr>
        <w:t xml:space="preserve">83-020 Cedry Wielkie  </w:t>
      </w:r>
    </w:p>
    <w:p w14:paraId="60AB8ECC" w14:textId="77777777" w:rsidR="001C3D22" w:rsidRDefault="001C3D22" w:rsidP="001C3D22">
      <w:pPr>
        <w:rPr>
          <w:rFonts w:ascii="Tahoma" w:hAnsi="Tahoma" w:cs="Tahoma"/>
          <w:b/>
          <w:i/>
          <w:sz w:val="20"/>
          <w:szCs w:val="20"/>
          <w:lang w:val="pl-PL" w:eastAsia="ar-SA"/>
        </w:rPr>
      </w:pPr>
    </w:p>
    <w:p w14:paraId="30920A91" w14:textId="77777777" w:rsidR="00AB45C1" w:rsidRDefault="00AB45C1">
      <w:pPr>
        <w:spacing w:before="114" w:after="114"/>
      </w:pPr>
      <w:r>
        <w:rPr>
          <w:rFonts w:ascii="Tahoma" w:hAnsi="Tahoma" w:cs="Tahoma"/>
          <w:b/>
          <w:sz w:val="20"/>
          <w:szCs w:val="20"/>
          <w:lang w:val="pl-PL"/>
        </w:rPr>
        <w:t>Wykonawca:</w:t>
      </w:r>
    </w:p>
    <w:p w14:paraId="6DAC2A13" w14:textId="77777777" w:rsidR="00AB45C1" w:rsidRDefault="00AB45C1">
      <w:pPr>
        <w:spacing w:before="114" w:after="114"/>
        <w:ind w:right="5954"/>
      </w:pPr>
      <w:r>
        <w:rPr>
          <w:rFonts w:ascii="Tahoma" w:hAnsi="Tahoma" w:cs="Tahoma"/>
          <w:sz w:val="20"/>
          <w:szCs w:val="20"/>
          <w:lang w:val="pl-PL"/>
        </w:rPr>
        <w:t>…………………………………………………………………..………….………………………………………...</w:t>
      </w:r>
    </w:p>
    <w:p w14:paraId="00D70D19" w14:textId="77777777" w:rsidR="00AB45C1" w:rsidRDefault="00AB45C1">
      <w:pPr>
        <w:spacing w:before="114" w:after="114"/>
        <w:ind w:right="5839"/>
      </w:pPr>
      <w:r>
        <w:rPr>
          <w:rFonts w:ascii="Tahoma" w:hAnsi="Tahoma" w:cs="Tahoma"/>
          <w:i/>
          <w:sz w:val="16"/>
          <w:szCs w:val="16"/>
          <w:lang w:val="pl-PL"/>
        </w:rPr>
        <w:t>(pełna nazwa/firma, adres, w zależności od podmiotu: NIP/PESEL, KRS/</w:t>
      </w:r>
      <w:proofErr w:type="spellStart"/>
      <w:r>
        <w:rPr>
          <w:rFonts w:ascii="Tahoma" w:hAnsi="Tahoma" w:cs="Tahoma"/>
          <w:i/>
          <w:sz w:val="16"/>
          <w:szCs w:val="16"/>
          <w:lang w:val="pl-PL"/>
        </w:rPr>
        <w:t>CEiDG</w:t>
      </w:r>
      <w:proofErr w:type="spellEnd"/>
      <w:r>
        <w:rPr>
          <w:rFonts w:ascii="Tahoma" w:hAnsi="Tahoma" w:cs="Tahoma"/>
          <w:i/>
          <w:sz w:val="16"/>
          <w:szCs w:val="16"/>
          <w:lang w:val="pl-PL"/>
        </w:rPr>
        <w:t>)</w:t>
      </w:r>
    </w:p>
    <w:p w14:paraId="551E24AA" w14:textId="77777777" w:rsidR="00AB45C1" w:rsidRDefault="00AB45C1">
      <w:pPr>
        <w:spacing w:before="114" w:after="114"/>
      </w:pPr>
      <w:r>
        <w:rPr>
          <w:rFonts w:ascii="Tahoma" w:hAnsi="Tahoma" w:cs="Tahoma"/>
          <w:sz w:val="20"/>
          <w:szCs w:val="20"/>
          <w:u w:val="single"/>
          <w:lang w:val="pl-PL"/>
        </w:rPr>
        <w:t>reprezentowany przez:</w:t>
      </w:r>
    </w:p>
    <w:p w14:paraId="00716A86" w14:textId="77777777" w:rsidR="00AB45C1" w:rsidRDefault="00AB45C1">
      <w:pPr>
        <w:spacing w:before="114" w:after="114"/>
        <w:ind w:right="5954"/>
      </w:pPr>
      <w:r>
        <w:rPr>
          <w:rFonts w:ascii="Tahoma" w:hAnsi="Tahoma" w:cs="Tahoma"/>
          <w:sz w:val="20"/>
          <w:szCs w:val="20"/>
          <w:lang w:val="pl-PL"/>
        </w:rPr>
        <w:t>………………………………………………………………………...…….………………………………………..</w:t>
      </w:r>
    </w:p>
    <w:p w14:paraId="1A1050AD" w14:textId="77777777" w:rsidR="00AB45C1" w:rsidRDefault="00AB45C1">
      <w:pPr>
        <w:spacing w:before="114" w:after="114"/>
        <w:ind w:right="5783"/>
      </w:pPr>
      <w:r>
        <w:rPr>
          <w:rFonts w:ascii="Tahoma" w:hAnsi="Tahoma" w:cs="Tahoma"/>
          <w:i/>
          <w:sz w:val="16"/>
          <w:szCs w:val="16"/>
          <w:lang w:val="pl-PL"/>
        </w:rPr>
        <w:t>(imię, nazwisko, stanowisko/podstawa do reprezentacji)</w:t>
      </w:r>
    </w:p>
    <w:p w14:paraId="7EF3C6F3" w14:textId="77777777" w:rsidR="00AB45C1" w:rsidRDefault="00AB45C1">
      <w:pPr>
        <w:rPr>
          <w:rFonts w:ascii="Tahoma" w:hAnsi="Tahoma" w:cs="Tahoma"/>
          <w:i/>
          <w:sz w:val="20"/>
          <w:szCs w:val="20"/>
          <w:lang w:val="pl-PL"/>
        </w:rPr>
      </w:pPr>
    </w:p>
    <w:p w14:paraId="69245644" w14:textId="77777777" w:rsidR="00AB45C1" w:rsidRDefault="00AB45C1">
      <w:pPr>
        <w:rPr>
          <w:rFonts w:ascii="Tahoma" w:hAnsi="Tahoma" w:cs="Tahoma"/>
          <w:i/>
          <w:sz w:val="20"/>
          <w:szCs w:val="20"/>
          <w:lang w:val="pl-PL"/>
        </w:rPr>
      </w:pPr>
    </w:p>
    <w:p w14:paraId="320E6C36" w14:textId="77777777" w:rsidR="00AB45C1" w:rsidRDefault="00AB45C1">
      <w:pPr>
        <w:rPr>
          <w:rFonts w:ascii="Tahoma" w:hAnsi="Tahoma" w:cs="Tahoma"/>
          <w:i/>
          <w:sz w:val="20"/>
          <w:szCs w:val="20"/>
          <w:lang w:val="pl-PL"/>
        </w:rPr>
      </w:pPr>
    </w:p>
    <w:p w14:paraId="6E5A109B" w14:textId="77777777" w:rsidR="00AB45C1" w:rsidRDefault="00AB45C1">
      <w:pPr>
        <w:spacing w:after="120" w:line="360" w:lineRule="auto"/>
        <w:jc w:val="center"/>
      </w:pPr>
      <w:r>
        <w:rPr>
          <w:rFonts w:ascii="Tahoma" w:hAnsi="Tahoma" w:cs="Tahoma"/>
          <w:b/>
          <w:u w:val="single"/>
          <w:lang w:val="pl-PL"/>
        </w:rPr>
        <w:t xml:space="preserve">Oświadczenie Wykonawcy </w:t>
      </w:r>
    </w:p>
    <w:p w14:paraId="103C04F8" w14:textId="77777777" w:rsidR="00AB45C1" w:rsidRDefault="00AB45C1">
      <w:pPr>
        <w:spacing w:line="360" w:lineRule="auto"/>
        <w:jc w:val="center"/>
      </w:pPr>
      <w:r>
        <w:rPr>
          <w:rFonts w:ascii="Tahoma" w:hAnsi="Tahoma" w:cs="Tahoma"/>
          <w:b/>
          <w:sz w:val="20"/>
          <w:szCs w:val="20"/>
          <w:lang w:val="pl-PL"/>
        </w:rPr>
        <w:t xml:space="preserve">składane na podstawie art. 125 ust. 1 ustawy PZP, </w:t>
      </w:r>
    </w:p>
    <w:p w14:paraId="69975EE8" w14:textId="77777777" w:rsidR="00AB45C1" w:rsidRDefault="00AB45C1">
      <w:pPr>
        <w:spacing w:before="120" w:line="360" w:lineRule="auto"/>
        <w:jc w:val="center"/>
      </w:pPr>
      <w:r>
        <w:rPr>
          <w:rFonts w:ascii="Tahoma" w:hAnsi="Tahoma" w:cs="Tahoma"/>
          <w:b/>
          <w:u w:val="single"/>
          <w:lang w:val="pl-PL"/>
        </w:rPr>
        <w:t>DOTYCZĄCE PRZESŁANEK WYKLUCZENIA Z POSTĘPOWANIA</w:t>
      </w:r>
    </w:p>
    <w:p w14:paraId="6F20C8B0" w14:textId="77777777" w:rsidR="00AB45C1" w:rsidRDefault="00AB45C1">
      <w:pPr>
        <w:spacing w:line="360" w:lineRule="auto"/>
        <w:rPr>
          <w:rFonts w:ascii="Tahoma" w:hAnsi="Tahoma" w:cs="Tahoma"/>
          <w:b/>
          <w:sz w:val="21"/>
          <w:szCs w:val="21"/>
          <w:u w:val="single"/>
          <w:lang w:val="pl-PL"/>
        </w:rPr>
      </w:pPr>
    </w:p>
    <w:p w14:paraId="57C0030B" w14:textId="7024534B" w:rsidR="00AB45C1" w:rsidRPr="006D4813" w:rsidRDefault="00AB45C1">
      <w:pPr>
        <w:tabs>
          <w:tab w:val="left" w:pos="879"/>
        </w:tabs>
        <w:jc w:val="both"/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</w:pPr>
      <w:r w:rsidRPr="006D4813">
        <w:rPr>
          <w:rFonts w:ascii="Tahoma" w:hAnsi="Tahoma" w:cs="Tahoma"/>
          <w:sz w:val="20"/>
          <w:szCs w:val="20"/>
          <w:lang w:val="pl-PL"/>
        </w:rPr>
        <w:t>Na potrzeby postępowania o udzielenie zamówienia publicznego</w:t>
      </w:r>
      <w:r w:rsidRPr="006D4813">
        <w:rPr>
          <w:rFonts w:ascii="Tahoma" w:hAnsi="Tahoma" w:cs="Tahoma"/>
          <w:b/>
          <w:bCs/>
          <w:sz w:val="20"/>
          <w:szCs w:val="20"/>
          <w:lang w:val="pl-PL"/>
        </w:rPr>
        <w:t xml:space="preserve"> </w:t>
      </w:r>
      <w:r w:rsidR="001C3D22" w:rsidRPr="006D4813">
        <w:rPr>
          <w:rFonts w:ascii="Tahoma" w:hAnsi="Tahoma" w:cs="Tahoma"/>
          <w:b/>
          <w:bCs/>
          <w:sz w:val="20"/>
          <w:szCs w:val="20"/>
          <w:lang w:val="pl-PL"/>
        </w:rPr>
        <w:t>pn. „</w:t>
      </w:r>
      <w:r w:rsidR="00877BE9" w:rsidRPr="00877BE9">
        <w:rPr>
          <w:rFonts w:ascii="Tahoma" w:hAnsi="Tahoma" w:cs="Tahoma"/>
          <w:b/>
          <w:bCs/>
          <w:i/>
          <w:color w:val="000000"/>
          <w:spacing w:val="-4"/>
          <w:sz w:val="20"/>
          <w:szCs w:val="20"/>
          <w:lang w:val="pl-PL" w:eastAsia="ar-SA"/>
        </w:rPr>
        <w:t>Modernizacja oczyszczalni ścieków w miejscowości Cedry Wielkie, gmina Cedry Wielkie</w:t>
      </w:r>
      <w:bookmarkStart w:id="0" w:name="_GoBack"/>
      <w:bookmarkEnd w:id="0"/>
      <w:r w:rsidR="002C0137" w:rsidRPr="006D4813">
        <w:rPr>
          <w:rFonts w:ascii="Tahoma" w:hAnsi="Tahoma" w:cs="Tahoma"/>
          <w:b/>
          <w:bCs/>
          <w:color w:val="000000"/>
          <w:spacing w:val="-4"/>
          <w:sz w:val="20"/>
          <w:szCs w:val="20"/>
          <w:lang w:val="pl-PL" w:eastAsia="ar-SA"/>
        </w:rPr>
        <w:t>”</w:t>
      </w:r>
      <w:r w:rsidR="001C3D22" w:rsidRPr="006D4813">
        <w:rPr>
          <w:rFonts w:ascii="Tahoma" w:hAnsi="Tahoma" w:cs="Tahoma"/>
          <w:b/>
          <w:bCs/>
          <w:color w:val="000000"/>
          <w:spacing w:val="-4"/>
          <w:sz w:val="20"/>
          <w:szCs w:val="20"/>
          <w:lang w:val="pl-PL" w:eastAsia="ar-SA"/>
        </w:rPr>
        <w:t>,</w:t>
      </w:r>
      <w:r w:rsidRPr="006D4813">
        <w:rPr>
          <w:rFonts w:ascii="Tahoma" w:eastAsia="Times New Roman" w:hAnsi="Tahoma" w:cs="Tahoma"/>
          <w:b/>
          <w:bCs/>
          <w:color w:val="000000"/>
          <w:spacing w:val="-4"/>
          <w:sz w:val="20"/>
          <w:szCs w:val="20"/>
          <w:lang w:val="pl-PL" w:eastAsia="ar-SA"/>
        </w:rPr>
        <w:t xml:space="preserve"> </w:t>
      </w:r>
      <w:r w:rsidRPr="006D4813">
        <w:rPr>
          <w:rFonts w:ascii="Tahoma" w:hAnsi="Tahoma" w:cs="Tahoma"/>
          <w:sz w:val="20"/>
          <w:szCs w:val="20"/>
          <w:lang w:val="pl-PL"/>
        </w:rPr>
        <w:t>oświadczam, co następuje:</w:t>
      </w:r>
    </w:p>
    <w:p w14:paraId="7C41A79E" w14:textId="77777777" w:rsidR="00AB45C1" w:rsidRPr="006D4813" w:rsidRDefault="00AB45C1">
      <w:pPr>
        <w:tabs>
          <w:tab w:val="left" w:pos="879"/>
        </w:tabs>
        <w:rPr>
          <w:rFonts w:ascii="Tahoma" w:hAnsi="Tahoma" w:cs="Tahoma"/>
          <w:b/>
          <w:bCs/>
          <w:spacing w:val="-4"/>
          <w:sz w:val="20"/>
          <w:szCs w:val="20"/>
          <w:lang w:val="pl-PL" w:eastAsia="ar-SA"/>
        </w:rPr>
      </w:pPr>
    </w:p>
    <w:p w14:paraId="7DC84471" w14:textId="77777777" w:rsidR="00AB45C1" w:rsidRDefault="00AB45C1">
      <w:pPr>
        <w:rPr>
          <w:rFonts w:ascii="Tahoma" w:hAnsi="Tahoma" w:cs="Tahoma"/>
          <w:b/>
          <w:bCs/>
          <w:spacing w:val="-4"/>
          <w:sz w:val="20"/>
          <w:szCs w:val="20"/>
          <w:lang w:val="pl-PL" w:eastAsia="ar-SA"/>
        </w:rPr>
      </w:pPr>
    </w:p>
    <w:p w14:paraId="06F6A08F" w14:textId="77777777" w:rsidR="00AB45C1" w:rsidRDefault="00AB45C1">
      <w:pPr>
        <w:shd w:val="clear" w:color="auto" w:fill="BFBFBF"/>
        <w:spacing w:line="360" w:lineRule="auto"/>
      </w:pPr>
      <w:r>
        <w:rPr>
          <w:rFonts w:ascii="Tahoma" w:hAnsi="Tahoma" w:cs="Tahoma"/>
          <w:b/>
          <w:sz w:val="21"/>
          <w:szCs w:val="21"/>
          <w:lang w:val="pl-PL"/>
        </w:rPr>
        <w:t>OŚWIADCZENIA DOTYCZĄCE WYKONAWCY:</w:t>
      </w:r>
    </w:p>
    <w:p w14:paraId="3E7A4B04" w14:textId="33B2E77A" w:rsidR="00AB45C1" w:rsidRDefault="00AB45C1">
      <w:pPr>
        <w:pStyle w:val="Akapitzlist"/>
        <w:spacing w:line="360" w:lineRule="auto"/>
        <w:ind w:left="0"/>
      </w:pPr>
      <w:r>
        <w:rPr>
          <w:rFonts w:ascii="Tahoma" w:hAnsi="Tahoma" w:cs="Tahoma"/>
          <w:sz w:val="20"/>
          <w:szCs w:val="20"/>
          <w:lang w:val="pl-PL"/>
        </w:rPr>
        <w:t xml:space="preserve">Oświadczam, że nie podlegam wykluczeniu z postępowania na podstawie art. 108 ust 1 </w:t>
      </w:r>
      <w:r w:rsidR="006165DD">
        <w:rPr>
          <w:rFonts w:ascii="Tahoma" w:hAnsi="Tahoma" w:cs="Tahoma"/>
          <w:sz w:val="20"/>
          <w:szCs w:val="20"/>
          <w:lang w:val="pl-PL"/>
        </w:rPr>
        <w:t xml:space="preserve">oraz 109 ust. 1 pkt 4) </w:t>
      </w:r>
      <w:r>
        <w:rPr>
          <w:rFonts w:ascii="Tahoma" w:hAnsi="Tahoma" w:cs="Tahoma"/>
          <w:sz w:val="20"/>
          <w:szCs w:val="20"/>
          <w:lang w:val="pl-PL"/>
        </w:rPr>
        <w:t>ustawy PZP.</w:t>
      </w:r>
    </w:p>
    <w:p w14:paraId="749CB3B7" w14:textId="77777777" w:rsidR="00AB45C1" w:rsidRDefault="00AB45C1">
      <w:pPr>
        <w:spacing w:line="360" w:lineRule="auto"/>
        <w:rPr>
          <w:rFonts w:ascii="Tahoma" w:hAnsi="Tahoma" w:cs="Tahoma"/>
          <w:sz w:val="20"/>
          <w:szCs w:val="20"/>
          <w:lang w:val="pl-PL"/>
        </w:rPr>
      </w:pPr>
    </w:p>
    <w:p w14:paraId="3AA75676" w14:textId="77777777" w:rsidR="00AB45C1" w:rsidRDefault="00AB45C1">
      <w:pPr>
        <w:spacing w:line="360" w:lineRule="auto"/>
        <w:rPr>
          <w:rFonts w:ascii="Tahoma" w:hAnsi="Tahoma" w:cs="Tahoma"/>
          <w:sz w:val="20"/>
          <w:szCs w:val="20"/>
          <w:lang w:val="pl-PL"/>
        </w:rPr>
      </w:pPr>
    </w:p>
    <w:p w14:paraId="40ACC4C2" w14:textId="77777777" w:rsidR="00AB45C1" w:rsidRDefault="00AB45C1">
      <w:pPr>
        <w:spacing w:line="360" w:lineRule="auto"/>
        <w:jc w:val="both"/>
      </w:pPr>
      <w:r>
        <w:rPr>
          <w:rFonts w:ascii="Tahoma" w:hAnsi="Tahoma" w:cs="Tahoma"/>
          <w:sz w:val="20"/>
          <w:szCs w:val="20"/>
          <w:lang w:val="pl-PL"/>
        </w:rPr>
        <w:t xml:space="preserve">…………….……. </w:t>
      </w:r>
      <w:r>
        <w:rPr>
          <w:rFonts w:ascii="Tahoma" w:hAnsi="Tahoma" w:cs="Tahoma"/>
          <w:i/>
          <w:iCs/>
          <w:sz w:val="16"/>
          <w:szCs w:val="16"/>
          <w:lang w:val="pl-PL"/>
        </w:rPr>
        <w:t>(miejscowość)</w:t>
      </w:r>
      <w:r>
        <w:rPr>
          <w:rFonts w:ascii="Tahoma" w:hAnsi="Tahoma" w:cs="Tahoma"/>
          <w:sz w:val="20"/>
          <w:szCs w:val="20"/>
          <w:lang w:val="pl-PL"/>
        </w:rPr>
        <w:t xml:space="preserve">, dnia …………………. r. </w:t>
      </w:r>
    </w:p>
    <w:p w14:paraId="3F0522CA" w14:textId="77777777" w:rsidR="00AB45C1" w:rsidRDefault="00AB45C1">
      <w:pPr>
        <w:spacing w:line="360" w:lineRule="auto"/>
        <w:jc w:val="both"/>
        <w:rPr>
          <w:rFonts w:ascii="Tahoma" w:hAnsi="Tahoma" w:cs="Tahoma"/>
          <w:sz w:val="20"/>
          <w:szCs w:val="20"/>
          <w:lang w:val="pl-PL"/>
        </w:rPr>
      </w:pPr>
    </w:p>
    <w:p w14:paraId="431470D4" w14:textId="664ECBEB" w:rsidR="00AB45C1" w:rsidRDefault="00AB45C1">
      <w:pPr>
        <w:spacing w:line="360" w:lineRule="auto"/>
        <w:jc w:val="both"/>
      </w:pP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 w:rsidR="00165E65">
        <w:rPr>
          <w:rFonts w:ascii="Tahoma" w:hAnsi="Tahoma" w:cs="Tahoma"/>
          <w:sz w:val="20"/>
          <w:szCs w:val="20"/>
          <w:lang w:val="pl-PL"/>
        </w:rPr>
        <w:tab/>
      </w:r>
      <w:r w:rsidR="00165E65"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>…………………………………………</w:t>
      </w:r>
    </w:p>
    <w:p w14:paraId="02395FDE" w14:textId="172E86DB" w:rsidR="00AB45C1" w:rsidRDefault="00165E65">
      <w:pPr>
        <w:spacing w:line="360" w:lineRule="auto"/>
        <w:ind w:left="5664"/>
        <w:jc w:val="both"/>
      </w:pPr>
      <w:r>
        <w:rPr>
          <w:rFonts w:ascii="Tahoma" w:hAnsi="Tahoma" w:cs="Tahoma"/>
          <w:i/>
          <w:iCs/>
          <w:sz w:val="16"/>
          <w:szCs w:val="16"/>
          <w:lang w:val="pl-PL"/>
        </w:rPr>
        <w:tab/>
      </w:r>
      <w:r>
        <w:rPr>
          <w:rFonts w:ascii="Tahoma" w:hAnsi="Tahoma" w:cs="Tahoma"/>
          <w:i/>
          <w:iCs/>
          <w:sz w:val="16"/>
          <w:szCs w:val="16"/>
          <w:lang w:val="pl-PL"/>
        </w:rPr>
        <w:tab/>
      </w:r>
      <w:r w:rsidR="00AB45C1">
        <w:rPr>
          <w:rFonts w:ascii="Tahoma" w:hAnsi="Tahoma" w:cs="Tahoma"/>
          <w:i/>
          <w:iCs/>
          <w:sz w:val="16"/>
          <w:szCs w:val="16"/>
          <w:lang w:val="pl-PL"/>
        </w:rPr>
        <w:tab/>
        <w:t xml:space="preserve">     (podpis)</w:t>
      </w:r>
    </w:p>
    <w:p w14:paraId="6E1F7BDF" w14:textId="77777777" w:rsidR="00AB45C1" w:rsidRDefault="00AB45C1">
      <w:pPr>
        <w:spacing w:line="360" w:lineRule="auto"/>
        <w:rPr>
          <w:rFonts w:ascii="Tahoma" w:hAnsi="Tahoma" w:cs="Tahoma"/>
          <w:i/>
          <w:sz w:val="20"/>
          <w:szCs w:val="20"/>
          <w:lang w:val="pl-PL"/>
        </w:rPr>
      </w:pPr>
    </w:p>
    <w:p w14:paraId="48E00B01" w14:textId="77777777" w:rsidR="00AB45C1" w:rsidRDefault="00AB45C1">
      <w:pPr>
        <w:spacing w:line="360" w:lineRule="auto"/>
        <w:rPr>
          <w:rFonts w:ascii="Tahoma" w:hAnsi="Tahoma" w:cs="Tahoma"/>
          <w:i/>
          <w:sz w:val="20"/>
          <w:szCs w:val="20"/>
          <w:lang w:val="pl-PL"/>
        </w:rPr>
      </w:pPr>
    </w:p>
    <w:p w14:paraId="561312FB" w14:textId="77777777" w:rsidR="00AB45C1" w:rsidRDefault="00AB45C1">
      <w:pPr>
        <w:spacing w:line="360" w:lineRule="auto"/>
        <w:rPr>
          <w:rFonts w:ascii="Tahoma" w:hAnsi="Tahoma" w:cs="Tahoma"/>
          <w:i/>
          <w:sz w:val="20"/>
          <w:szCs w:val="20"/>
          <w:lang w:val="pl-PL"/>
        </w:rPr>
      </w:pPr>
    </w:p>
    <w:p w14:paraId="34CC1D6C" w14:textId="77777777" w:rsidR="001C3D22" w:rsidRDefault="001C3D22">
      <w:pPr>
        <w:spacing w:line="360" w:lineRule="auto"/>
        <w:rPr>
          <w:rFonts w:ascii="Tahoma" w:hAnsi="Tahoma" w:cs="Tahoma"/>
          <w:i/>
          <w:sz w:val="20"/>
          <w:szCs w:val="20"/>
          <w:lang w:val="pl-PL"/>
        </w:rPr>
      </w:pPr>
    </w:p>
    <w:p w14:paraId="159183D7" w14:textId="77777777" w:rsidR="001C3D22" w:rsidRDefault="001C3D22">
      <w:pPr>
        <w:spacing w:line="360" w:lineRule="auto"/>
        <w:rPr>
          <w:rFonts w:ascii="Tahoma" w:hAnsi="Tahoma" w:cs="Tahoma"/>
          <w:i/>
          <w:sz w:val="20"/>
          <w:szCs w:val="20"/>
          <w:lang w:val="pl-PL"/>
        </w:rPr>
      </w:pPr>
    </w:p>
    <w:p w14:paraId="0A7B8D26" w14:textId="77777777" w:rsidR="001C3D22" w:rsidRDefault="001C3D22">
      <w:pPr>
        <w:spacing w:line="360" w:lineRule="auto"/>
        <w:rPr>
          <w:rFonts w:ascii="Tahoma" w:hAnsi="Tahoma" w:cs="Tahoma"/>
          <w:i/>
          <w:sz w:val="20"/>
          <w:szCs w:val="20"/>
          <w:lang w:val="pl-PL"/>
        </w:rPr>
      </w:pPr>
    </w:p>
    <w:p w14:paraId="40E2AD91" w14:textId="77777777" w:rsidR="00AB45C1" w:rsidRDefault="00AB45C1">
      <w:pPr>
        <w:shd w:val="clear" w:color="auto" w:fill="BFBFBF"/>
        <w:spacing w:line="276" w:lineRule="auto"/>
      </w:pPr>
      <w:r>
        <w:rPr>
          <w:rFonts w:ascii="Tahoma" w:hAnsi="Tahoma" w:cs="Tahoma"/>
          <w:i/>
          <w:sz w:val="18"/>
          <w:szCs w:val="16"/>
          <w:lang w:val="pl-PL"/>
        </w:rPr>
        <w:t>[</w:t>
      </w:r>
      <w:r>
        <w:rPr>
          <w:rFonts w:ascii="Tahoma" w:hAnsi="Tahoma" w:cs="Tahoma"/>
          <w:b/>
          <w:i/>
          <w:sz w:val="20"/>
          <w:szCs w:val="16"/>
          <w:lang w:val="pl-PL"/>
        </w:rPr>
        <w:t xml:space="preserve">UWAGA: </w:t>
      </w:r>
      <w:r>
        <w:rPr>
          <w:rFonts w:ascii="Tahoma" w:hAnsi="Tahoma" w:cs="Tahoma"/>
          <w:i/>
          <w:sz w:val="18"/>
          <w:szCs w:val="16"/>
          <w:lang w:val="pl-PL"/>
        </w:rPr>
        <w:t>w przypadku gdy oświadczenie nie dotyczy Wykonawcy, należy przekreślić oświadczenie lub dopisać adnotację "NIE DOTYCZY", w przypadku nie wypełnienia poniższego oświadczenia Zamawiający uzna, że w stosunku do Wykonawcy nie zachodzą podstawy do wykluczenia z postępowania.]</w:t>
      </w:r>
    </w:p>
    <w:p w14:paraId="53296772" w14:textId="77777777" w:rsidR="00AB45C1" w:rsidRDefault="00AB45C1">
      <w:pPr>
        <w:spacing w:before="57" w:after="57" w:line="360" w:lineRule="auto"/>
        <w:jc w:val="both"/>
      </w:pPr>
      <w:r>
        <w:rPr>
          <w:rFonts w:ascii="Tahoma" w:hAnsi="Tahoma" w:cs="Tahoma"/>
          <w:sz w:val="20"/>
          <w:szCs w:val="20"/>
          <w:lang w:val="pl-PL"/>
        </w:rPr>
        <w:t xml:space="preserve">Oświadczam, że zachodzą w stosunku do mnie podstawy wykluczenia z postępowania na podstawie                      art. …………. ustawy PZP </w:t>
      </w:r>
      <w:r>
        <w:rPr>
          <w:rFonts w:ascii="Tahoma" w:hAnsi="Tahoma" w:cs="Tahoma"/>
          <w:i/>
          <w:sz w:val="16"/>
          <w:szCs w:val="16"/>
          <w:lang w:val="pl-PL"/>
        </w:rPr>
        <w:t xml:space="preserve">(podać mającą zastosowanie podstawę wykluczenia spośród wymienionych w art. </w:t>
      </w:r>
      <w:r>
        <w:rPr>
          <w:rFonts w:ascii="Tahoma" w:hAnsi="Tahoma" w:cs="Tahoma"/>
          <w:bCs/>
          <w:iCs/>
          <w:sz w:val="16"/>
          <w:szCs w:val="16"/>
          <w:lang w:val="pl-PL"/>
        </w:rPr>
        <w:t xml:space="preserve">108 ust. 1 </w:t>
      </w:r>
      <w:r>
        <w:rPr>
          <w:rFonts w:ascii="Tahoma" w:hAnsi="Tahoma" w:cs="Tahoma"/>
          <w:i/>
          <w:sz w:val="16"/>
          <w:szCs w:val="16"/>
          <w:lang w:val="pl-PL"/>
        </w:rPr>
        <w:t>ustawy PZP)</w:t>
      </w:r>
      <w:r>
        <w:rPr>
          <w:rFonts w:ascii="Tahoma" w:hAnsi="Tahoma" w:cs="Tahoma"/>
          <w:i/>
          <w:sz w:val="20"/>
          <w:szCs w:val="20"/>
          <w:lang w:val="pl-PL"/>
        </w:rPr>
        <w:t xml:space="preserve">. </w:t>
      </w:r>
      <w:r>
        <w:rPr>
          <w:rFonts w:ascii="Tahoma" w:hAnsi="Tahoma" w:cs="Tahoma"/>
          <w:sz w:val="20"/>
          <w:szCs w:val="20"/>
          <w:lang w:val="pl-PL"/>
        </w:rPr>
        <w:t>Jednocześnie oświadczam, że w związku z ww. okolicznością, na podstawie art. 110 ust 2 ustawy PZP podjąłem następujące środki naprawcze:</w:t>
      </w:r>
      <w:r>
        <w:rPr>
          <w:rFonts w:ascii="Tahoma" w:hAnsi="Tahoma" w:cs="Tahoma"/>
          <w:sz w:val="21"/>
          <w:szCs w:val="21"/>
          <w:lang w:val="pl-PL"/>
        </w:rPr>
        <w:t xml:space="preserve"> …………………………………………………………………………………………….</w:t>
      </w:r>
    </w:p>
    <w:p w14:paraId="76725D19" w14:textId="77777777" w:rsidR="00AB45C1" w:rsidRDefault="00AB45C1">
      <w:pPr>
        <w:spacing w:line="360" w:lineRule="auto"/>
        <w:jc w:val="both"/>
        <w:rPr>
          <w:lang w:val="pl-PL"/>
        </w:rPr>
      </w:pPr>
    </w:p>
    <w:p w14:paraId="1C6A7C60" w14:textId="77777777" w:rsidR="00AB45C1" w:rsidRDefault="00AB45C1">
      <w:pPr>
        <w:spacing w:line="360" w:lineRule="auto"/>
        <w:jc w:val="both"/>
        <w:rPr>
          <w:lang w:val="pl-PL"/>
        </w:rPr>
      </w:pPr>
    </w:p>
    <w:p w14:paraId="3C321EC1" w14:textId="77777777" w:rsidR="00AB45C1" w:rsidRDefault="00AB45C1">
      <w:pPr>
        <w:spacing w:line="360" w:lineRule="auto"/>
        <w:jc w:val="both"/>
      </w:pPr>
      <w:r>
        <w:rPr>
          <w:rFonts w:ascii="Tahoma" w:hAnsi="Tahoma" w:cs="Tahoma"/>
          <w:sz w:val="20"/>
          <w:szCs w:val="20"/>
          <w:lang w:val="pl-PL"/>
        </w:rPr>
        <w:t xml:space="preserve">…………….……. </w:t>
      </w:r>
      <w:r>
        <w:rPr>
          <w:rFonts w:ascii="Tahoma" w:hAnsi="Tahoma" w:cs="Tahoma"/>
          <w:i/>
          <w:iCs/>
          <w:sz w:val="16"/>
          <w:szCs w:val="16"/>
          <w:lang w:val="pl-PL"/>
        </w:rPr>
        <w:t>(miejscowość)</w:t>
      </w:r>
      <w:r>
        <w:rPr>
          <w:rFonts w:ascii="Tahoma" w:hAnsi="Tahoma" w:cs="Tahoma"/>
          <w:sz w:val="20"/>
          <w:szCs w:val="20"/>
          <w:lang w:val="pl-PL"/>
        </w:rPr>
        <w:t xml:space="preserve">, dnia …………………. r. </w:t>
      </w:r>
    </w:p>
    <w:p w14:paraId="69D2AE93" w14:textId="77777777" w:rsidR="00AB45C1" w:rsidRDefault="00AB45C1">
      <w:pPr>
        <w:spacing w:line="360" w:lineRule="auto"/>
        <w:jc w:val="both"/>
        <w:rPr>
          <w:rFonts w:ascii="Tahoma" w:hAnsi="Tahoma" w:cs="Tahoma"/>
          <w:sz w:val="20"/>
          <w:szCs w:val="20"/>
          <w:lang w:val="pl-PL"/>
        </w:rPr>
      </w:pPr>
    </w:p>
    <w:p w14:paraId="52801CC9" w14:textId="77777777" w:rsidR="00AB45C1" w:rsidRDefault="00AB45C1">
      <w:pPr>
        <w:spacing w:line="360" w:lineRule="auto"/>
        <w:jc w:val="both"/>
      </w:pP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  <w:t>…………………………………………</w:t>
      </w:r>
    </w:p>
    <w:p w14:paraId="17DD2DA1" w14:textId="77777777" w:rsidR="00AB45C1" w:rsidRDefault="00AB45C1">
      <w:pPr>
        <w:spacing w:line="360" w:lineRule="auto"/>
        <w:ind w:left="5664"/>
        <w:jc w:val="both"/>
      </w:pPr>
      <w:r>
        <w:rPr>
          <w:rFonts w:ascii="Tahoma" w:hAnsi="Tahoma" w:cs="Tahoma"/>
          <w:i/>
          <w:iCs/>
          <w:sz w:val="20"/>
          <w:szCs w:val="20"/>
          <w:lang w:val="pl-PL"/>
        </w:rPr>
        <w:tab/>
        <w:t xml:space="preserve">   </w:t>
      </w:r>
      <w:r>
        <w:rPr>
          <w:rFonts w:ascii="Tahoma" w:hAnsi="Tahoma" w:cs="Tahoma"/>
          <w:i/>
          <w:iCs/>
          <w:sz w:val="16"/>
          <w:szCs w:val="16"/>
          <w:lang w:val="pl-PL"/>
        </w:rPr>
        <w:t xml:space="preserve">  (podpis)</w:t>
      </w:r>
    </w:p>
    <w:p w14:paraId="1B2C2E77" w14:textId="77777777" w:rsidR="00AB45C1" w:rsidRDefault="00AB45C1">
      <w:pPr>
        <w:spacing w:line="360" w:lineRule="auto"/>
        <w:ind w:left="5664"/>
        <w:jc w:val="both"/>
        <w:rPr>
          <w:rFonts w:ascii="Tahoma" w:hAnsi="Tahoma" w:cs="Tahoma"/>
          <w:i/>
          <w:sz w:val="16"/>
          <w:szCs w:val="16"/>
          <w:lang w:val="pl-PL"/>
        </w:rPr>
      </w:pPr>
    </w:p>
    <w:p w14:paraId="08FF4ED2" w14:textId="77777777" w:rsidR="00AB45C1" w:rsidRDefault="00AB45C1">
      <w:pPr>
        <w:shd w:val="clear" w:color="auto" w:fill="BFBFBF"/>
        <w:spacing w:line="360" w:lineRule="auto"/>
      </w:pPr>
      <w:r>
        <w:rPr>
          <w:rFonts w:ascii="Tahoma" w:hAnsi="Tahoma" w:cs="Tahoma"/>
          <w:b/>
          <w:sz w:val="21"/>
          <w:szCs w:val="21"/>
          <w:lang w:val="pl-PL"/>
        </w:rPr>
        <w:t>OŚWIADCZENIE DOTYCZĄCE PODANYCH INFORMACJI:</w:t>
      </w:r>
    </w:p>
    <w:p w14:paraId="457F7B9F" w14:textId="77777777" w:rsidR="00AB45C1" w:rsidRDefault="00AB45C1">
      <w:pPr>
        <w:spacing w:line="360" w:lineRule="auto"/>
        <w:jc w:val="both"/>
      </w:pPr>
      <w:r>
        <w:rPr>
          <w:rFonts w:ascii="Tahoma" w:hAnsi="Tahoma" w:cs="Tahoma"/>
          <w:sz w:val="20"/>
          <w:szCs w:val="20"/>
          <w:lang w:val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6B6587B" w14:textId="77777777" w:rsidR="00AB45C1" w:rsidRDefault="00AB45C1">
      <w:pPr>
        <w:spacing w:line="360" w:lineRule="auto"/>
        <w:rPr>
          <w:rFonts w:ascii="Tahoma" w:hAnsi="Tahoma" w:cs="Tahoma"/>
          <w:sz w:val="20"/>
          <w:szCs w:val="20"/>
          <w:lang w:val="pl-PL"/>
        </w:rPr>
      </w:pPr>
    </w:p>
    <w:p w14:paraId="5C6D38BB" w14:textId="77777777" w:rsidR="00AB45C1" w:rsidRDefault="00AB45C1">
      <w:pPr>
        <w:spacing w:line="360" w:lineRule="auto"/>
        <w:rPr>
          <w:rFonts w:ascii="Tahoma" w:hAnsi="Tahoma" w:cs="Tahoma"/>
          <w:sz w:val="20"/>
          <w:szCs w:val="20"/>
          <w:lang w:val="pl-PL"/>
        </w:rPr>
      </w:pPr>
    </w:p>
    <w:p w14:paraId="652633CD" w14:textId="77777777" w:rsidR="00AB45C1" w:rsidRDefault="00AB45C1">
      <w:pPr>
        <w:spacing w:line="360" w:lineRule="auto"/>
        <w:jc w:val="both"/>
      </w:pPr>
      <w:r>
        <w:rPr>
          <w:rFonts w:ascii="Tahoma" w:hAnsi="Tahoma" w:cs="Tahoma"/>
          <w:sz w:val="20"/>
          <w:szCs w:val="20"/>
          <w:lang w:val="pl-PL"/>
        </w:rPr>
        <w:t xml:space="preserve">…………….……. </w:t>
      </w:r>
      <w:r>
        <w:rPr>
          <w:rFonts w:ascii="Tahoma" w:hAnsi="Tahoma" w:cs="Tahoma"/>
          <w:i/>
          <w:iCs/>
          <w:sz w:val="16"/>
          <w:szCs w:val="16"/>
          <w:lang w:val="pl-PL"/>
        </w:rPr>
        <w:t>(miejscowość)</w:t>
      </w:r>
      <w:r>
        <w:rPr>
          <w:rFonts w:ascii="Tahoma" w:hAnsi="Tahoma" w:cs="Tahoma"/>
          <w:sz w:val="20"/>
          <w:szCs w:val="20"/>
          <w:lang w:val="pl-PL"/>
        </w:rPr>
        <w:t xml:space="preserve">, dnia …………………. r. </w:t>
      </w:r>
    </w:p>
    <w:p w14:paraId="059E1F76" w14:textId="77777777" w:rsidR="00AB45C1" w:rsidRDefault="00AB45C1">
      <w:pPr>
        <w:spacing w:line="360" w:lineRule="auto"/>
        <w:jc w:val="both"/>
        <w:rPr>
          <w:rFonts w:ascii="Tahoma" w:hAnsi="Tahoma" w:cs="Tahoma"/>
          <w:sz w:val="20"/>
          <w:szCs w:val="20"/>
          <w:lang w:val="pl-PL"/>
        </w:rPr>
      </w:pPr>
    </w:p>
    <w:p w14:paraId="1E299922" w14:textId="77777777" w:rsidR="00AB45C1" w:rsidRDefault="00AB45C1">
      <w:pPr>
        <w:spacing w:line="360" w:lineRule="auto"/>
        <w:jc w:val="both"/>
      </w:pP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  <w:t>…………………………………………</w:t>
      </w:r>
    </w:p>
    <w:p w14:paraId="3CE467B9" w14:textId="77777777" w:rsidR="00AB45C1" w:rsidRDefault="00AB45C1">
      <w:pPr>
        <w:spacing w:line="360" w:lineRule="auto"/>
        <w:ind w:left="5664"/>
        <w:jc w:val="both"/>
      </w:pPr>
      <w:r>
        <w:rPr>
          <w:rFonts w:ascii="Tahoma" w:hAnsi="Tahoma" w:cs="Tahoma"/>
          <w:i/>
          <w:iCs/>
          <w:sz w:val="20"/>
          <w:szCs w:val="20"/>
          <w:lang w:val="pl-PL"/>
        </w:rPr>
        <w:tab/>
        <w:t xml:space="preserve">  </w:t>
      </w:r>
      <w:r>
        <w:rPr>
          <w:rFonts w:ascii="Tahoma" w:hAnsi="Tahoma" w:cs="Tahoma"/>
          <w:i/>
          <w:iCs/>
          <w:sz w:val="16"/>
          <w:szCs w:val="16"/>
          <w:lang w:val="pl-PL"/>
        </w:rPr>
        <w:t xml:space="preserve">   (podpis)</w:t>
      </w:r>
    </w:p>
    <w:p w14:paraId="216BEACB" w14:textId="77777777" w:rsidR="00AB45C1" w:rsidRDefault="00AB45C1">
      <w:pPr>
        <w:spacing w:line="360" w:lineRule="auto"/>
        <w:ind w:left="5664"/>
        <w:jc w:val="both"/>
      </w:pPr>
    </w:p>
    <w:p w14:paraId="441B2545" w14:textId="77777777" w:rsidR="00AB45C1" w:rsidRDefault="00AB45C1">
      <w:pPr>
        <w:spacing w:line="360" w:lineRule="auto"/>
        <w:ind w:left="5664"/>
        <w:jc w:val="both"/>
      </w:pPr>
    </w:p>
    <w:p w14:paraId="60719265" w14:textId="77777777" w:rsidR="00AB45C1" w:rsidRDefault="00AB45C1">
      <w:pPr>
        <w:spacing w:line="360" w:lineRule="auto"/>
        <w:jc w:val="both"/>
      </w:pPr>
    </w:p>
    <w:sectPr w:rsidR="00AB45C1">
      <w:footerReference w:type="default" r:id="rId7"/>
      <w:headerReference w:type="first" r:id="rId8"/>
      <w:pgSz w:w="11906" w:h="16838"/>
      <w:pgMar w:top="709" w:right="1134" w:bottom="1134" w:left="993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F8EC12" w14:textId="77777777" w:rsidR="00C47EBA" w:rsidRDefault="00C47EBA">
      <w:r>
        <w:separator/>
      </w:r>
    </w:p>
  </w:endnote>
  <w:endnote w:type="continuationSeparator" w:id="0">
    <w:p w14:paraId="0ECC7EB8" w14:textId="77777777" w:rsidR="00C47EBA" w:rsidRDefault="00C47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D5D85" w14:textId="77777777" w:rsidR="00AB45C1" w:rsidRDefault="00AB45C1">
    <w:pPr>
      <w:pStyle w:val="Nagwekistopka"/>
      <w:tabs>
        <w:tab w:val="clear" w:pos="9020"/>
        <w:tab w:val="center" w:pos="4819"/>
        <w:tab w:val="right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310B7D" w14:textId="77777777" w:rsidR="00C47EBA" w:rsidRDefault="00C47EBA">
      <w:r>
        <w:separator/>
      </w:r>
    </w:p>
  </w:footnote>
  <w:footnote w:type="continuationSeparator" w:id="0">
    <w:p w14:paraId="62B1EEEB" w14:textId="77777777" w:rsidR="00C47EBA" w:rsidRDefault="00C47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47E926" w14:textId="43735228" w:rsidR="005A6A12" w:rsidRDefault="005A6A12">
    <w:pPr>
      <w:pStyle w:val="Nagwek"/>
    </w:pPr>
    <w:r>
      <w:rPr>
        <w:noProof/>
        <w:lang w:val="pl-PL" w:eastAsia="pl-PL"/>
      </w:rPr>
      <w:t xml:space="preserve">                                                   </w:t>
    </w:r>
    <w:r w:rsidR="008F101F">
      <w:rPr>
        <w:noProof/>
        <w:lang w:val="pl-PL" w:eastAsia="pl-PL"/>
      </w:rPr>
      <w:tab/>
    </w:r>
    <w:r w:rsidR="008F101F">
      <w:rPr>
        <w:noProof/>
        <w:lang w:val="pl-PL" w:eastAsia="pl-PL"/>
      </w:rPr>
      <w:tab/>
    </w:r>
    <w:r>
      <w:rPr>
        <w:noProof/>
        <w:lang w:val="pl-PL" w:eastAsia="pl-PL"/>
      </w:rPr>
      <w:t xml:space="preserve">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Ustp"/>
      <w:lvlText w:val="§ %1."/>
      <w:lvlJc w:val="left"/>
      <w:pPr>
        <w:tabs>
          <w:tab w:val="num" w:pos="851"/>
        </w:tabs>
        <w:ind w:left="851" w:hanging="851"/>
      </w:pPr>
      <w:rPr>
        <w:rFonts w:ascii="Palatino Linotype" w:hAnsi="Palatino Linotype" w:cs="Palatino Linotype" w:hint="default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851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ascii="Palatino Linotype" w:hAnsi="Palatino Linotype" w:cs="Palatino Linotype" w:hint="default"/>
        <w:b w:val="0"/>
        <w:i w:val="0"/>
        <w:sz w:val="24"/>
        <w:szCs w:val="24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ascii="Palatino Linotype" w:hAnsi="Palatino Linotype" w:cs="Palatino Linotype" w:hint="default"/>
        <w:b w:val="0"/>
        <w:i w:val="0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cs="Symbol" w:hint="default"/>
        <w:sz w:val="24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402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552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70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851" w:firstLine="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  <w:rPr>
        <w:rFonts w:ascii="Liberation Serif" w:hAnsi="Liberation Serif" w:cs="Liberation Serif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  <w:rPr>
        <w:rFonts w:ascii="Liberation Serif" w:hAnsi="Liberation Serif" w:cs="Liberation Serif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pStyle w:val="Paragraf"/>
      <w:lvlText w:val="§ 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cs="Symbol" w:hint="default"/>
        <w:sz w:val="24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402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552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70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851" w:firstLine="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3D22"/>
    <w:rsid w:val="00090B40"/>
    <w:rsid w:val="00094D4C"/>
    <w:rsid w:val="00165E65"/>
    <w:rsid w:val="001C3D22"/>
    <w:rsid w:val="001F671C"/>
    <w:rsid w:val="0021024A"/>
    <w:rsid w:val="00226D80"/>
    <w:rsid w:val="002838BF"/>
    <w:rsid w:val="002C0137"/>
    <w:rsid w:val="003150CB"/>
    <w:rsid w:val="00334C6D"/>
    <w:rsid w:val="004464CC"/>
    <w:rsid w:val="00475194"/>
    <w:rsid w:val="004A0B51"/>
    <w:rsid w:val="004A635E"/>
    <w:rsid w:val="004F303C"/>
    <w:rsid w:val="00500107"/>
    <w:rsid w:val="005A6A12"/>
    <w:rsid w:val="006165DD"/>
    <w:rsid w:val="006435FC"/>
    <w:rsid w:val="00672E3C"/>
    <w:rsid w:val="006B0B0C"/>
    <w:rsid w:val="006D4813"/>
    <w:rsid w:val="007D084A"/>
    <w:rsid w:val="007D2619"/>
    <w:rsid w:val="007F5661"/>
    <w:rsid w:val="008130A3"/>
    <w:rsid w:val="00821292"/>
    <w:rsid w:val="00877BE9"/>
    <w:rsid w:val="00896870"/>
    <w:rsid w:val="008A090E"/>
    <w:rsid w:val="008F101F"/>
    <w:rsid w:val="008F2D19"/>
    <w:rsid w:val="0090366C"/>
    <w:rsid w:val="009135F1"/>
    <w:rsid w:val="009362E7"/>
    <w:rsid w:val="00974F95"/>
    <w:rsid w:val="00A76B4A"/>
    <w:rsid w:val="00AB45C1"/>
    <w:rsid w:val="00AE08DB"/>
    <w:rsid w:val="00B376D9"/>
    <w:rsid w:val="00BE552C"/>
    <w:rsid w:val="00C47EBA"/>
    <w:rsid w:val="00C87077"/>
    <w:rsid w:val="00CE1533"/>
    <w:rsid w:val="00D26238"/>
    <w:rsid w:val="00D27180"/>
    <w:rsid w:val="00D603CF"/>
    <w:rsid w:val="00DD1FDC"/>
    <w:rsid w:val="00EC21FB"/>
    <w:rsid w:val="00FB418A"/>
    <w:rsid w:val="00FD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CDE9B19"/>
  <w15:chartTrackingRefBased/>
  <w15:docId w15:val="{652B08E2-754D-4873-9AF4-133FB0D74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eastAsia="Arial Unicode MS"/>
      <w:sz w:val="24"/>
      <w:szCs w:val="24"/>
      <w:lang w:val="en-US" w:eastAsia="zh-CN"/>
    </w:rPr>
  </w:style>
  <w:style w:type="paragraph" w:styleId="Nagwek1">
    <w:name w:val="heading 1"/>
    <w:basedOn w:val="Normalny"/>
    <w:next w:val="Normalny"/>
    <w:qFormat/>
    <w:pPr>
      <w:keepNext/>
      <w:keepLines/>
      <w:numPr>
        <w:numId w:val="1"/>
      </w:numPr>
      <w:spacing w:before="480"/>
      <w:jc w:val="both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val="x-none"/>
    </w:rPr>
  </w:style>
  <w:style w:type="paragraph" w:styleId="Nagwek2">
    <w:name w:val="heading 2"/>
    <w:basedOn w:val="Normalny"/>
    <w:next w:val="Normalny"/>
    <w:qFormat/>
    <w:pPr>
      <w:keepNext/>
      <w:keepLines/>
      <w:numPr>
        <w:ilvl w:val="1"/>
        <w:numId w:val="1"/>
      </w:numPr>
      <w:spacing w:before="200"/>
      <w:jc w:val="both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Cambria" w:eastAsia="Times New Roman" w:hAnsi="Cambria" w:cs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Calibri" w:eastAsia="Times New Roman" w:hAnsi="Calibri" w:cs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keepNext/>
      <w:keepLines/>
      <w:numPr>
        <w:ilvl w:val="4"/>
        <w:numId w:val="1"/>
      </w:numPr>
      <w:spacing w:before="200" w:line="276" w:lineRule="auto"/>
      <w:ind w:left="2880"/>
      <w:outlineLvl w:val="4"/>
    </w:pPr>
    <w:rPr>
      <w:rFonts w:ascii="Cambria" w:eastAsia="Times New Roman" w:hAnsi="Cambria" w:cs="Cambria"/>
      <w:color w:val="243F60"/>
      <w:sz w:val="22"/>
      <w:szCs w:val="22"/>
      <w:lang w:val="x-none"/>
    </w:rPr>
  </w:style>
  <w:style w:type="paragraph" w:styleId="Nagwek6">
    <w:name w:val="heading 6"/>
    <w:basedOn w:val="Normalny"/>
    <w:next w:val="Normalny"/>
    <w:qFormat/>
    <w:pPr>
      <w:keepNext/>
      <w:keepLines/>
      <w:numPr>
        <w:ilvl w:val="5"/>
        <w:numId w:val="1"/>
      </w:numPr>
      <w:spacing w:before="200" w:line="276" w:lineRule="auto"/>
      <w:ind w:left="3600"/>
      <w:outlineLvl w:val="5"/>
    </w:pPr>
    <w:rPr>
      <w:rFonts w:ascii="Cambria" w:eastAsia="Times New Roman" w:hAnsi="Cambria" w:cs="Cambria"/>
      <w:i/>
      <w:iCs/>
      <w:color w:val="243F60"/>
      <w:sz w:val="22"/>
      <w:szCs w:val="22"/>
      <w:lang w:val="x-none"/>
    </w:rPr>
  </w:style>
  <w:style w:type="paragraph" w:styleId="Nagwek7">
    <w:name w:val="heading 7"/>
    <w:basedOn w:val="Normalny"/>
    <w:next w:val="Normalny"/>
    <w:qFormat/>
    <w:pPr>
      <w:keepNext/>
      <w:keepLines/>
      <w:numPr>
        <w:ilvl w:val="6"/>
        <w:numId w:val="1"/>
      </w:numPr>
      <w:spacing w:before="200" w:line="276" w:lineRule="auto"/>
      <w:ind w:left="4320"/>
      <w:outlineLvl w:val="6"/>
    </w:pPr>
    <w:rPr>
      <w:rFonts w:ascii="Cambria" w:eastAsia="Times New Roman" w:hAnsi="Cambria" w:cs="Cambria"/>
      <w:i/>
      <w:iCs/>
      <w:color w:val="404040"/>
      <w:sz w:val="22"/>
      <w:szCs w:val="22"/>
      <w:lang w:val="x-none"/>
    </w:rPr>
  </w:style>
  <w:style w:type="paragraph" w:styleId="Nagwek8">
    <w:name w:val="heading 8"/>
    <w:basedOn w:val="Normalny"/>
    <w:next w:val="Normalny"/>
    <w:qFormat/>
    <w:pPr>
      <w:keepNext/>
      <w:keepLines/>
      <w:numPr>
        <w:ilvl w:val="7"/>
        <w:numId w:val="1"/>
      </w:numPr>
      <w:spacing w:before="200" w:line="276" w:lineRule="auto"/>
      <w:ind w:left="5040"/>
      <w:outlineLvl w:val="7"/>
    </w:pPr>
    <w:rPr>
      <w:rFonts w:ascii="Cambria" w:eastAsia="Times New Roman" w:hAnsi="Cambria" w:cs="Cambria"/>
      <w:color w:val="404040"/>
      <w:sz w:val="20"/>
      <w:szCs w:val="20"/>
      <w:lang w:val="x-none"/>
    </w:rPr>
  </w:style>
  <w:style w:type="paragraph" w:styleId="Nagwek9">
    <w:name w:val="heading 9"/>
    <w:basedOn w:val="Normalny"/>
    <w:next w:val="Normalny"/>
    <w:qFormat/>
    <w:pPr>
      <w:keepNext/>
      <w:keepLines/>
      <w:numPr>
        <w:ilvl w:val="8"/>
        <w:numId w:val="1"/>
      </w:numPr>
      <w:spacing w:before="200" w:line="276" w:lineRule="auto"/>
      <w:ind w:left="5760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Palatino Linotype" w:hAnsi="Palatino Linotype" w:cs="Palatino Linotype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4"/>
      <w:szCs w:val="24"/>
      <w:vertAlign w:val="baseline"/>
    </w:rPr>
  </w:style>
  <w:style w:type="character" w:customStyle="1" w:styleId="WW8Num3z1">
    <w:name w:val="WW8Num3z1"/>
    <w:rPr>
      <w:rFonts w:hint="default"/>
    </w:rPr>
  </w:style>
  <w:style w:type="character" w:customStyle="1" w:styleId="WW8Num3z2">
    <w:name w:val="WW8Num3z2"/>
    <w:rPr>
      <w:rFonts w:ascii="Palatino Linotype" w:hAnsi="Palatino Linotype" w:cs="Palatino Linotype" w:hint="default"/>
      <w:b w:val="0"/>
      <w:i w:val="0"/>
      <w:sz w:val="24"/>
      <w:szCs w:val="24"/>
    </w:rPr>
  </w:style>
  <w:style w:type="character" w:customStyle="1" w:styleId="WW8Num3z4">
    <w:name w:val="WW8Num3z4"/>
    <w:rPr>
      <w:rFonts w:ascii="Symbol" w:hAnsi="Symbol" w:cs="Symbol" w:hint="default"/>
      <w:sz w:val="24"/>
    </w:rPr>
  </w:style>
  <w:style w:type="character" w:customStyle="1" w:styleId="WW8Num4z0">
    <w:name w:val="WW8Num4z0"/>
    <w:rPr>
      <w:rFonts w:ascii="Liberation Serif" w:hAnsi="Liberation Serif" w:cs="Liberation Serif"/>
    </w:rPr>
  </w:style>
  <w:style w:type="character" w:customStyle="1" w:styleId="WW8Num5z0">
    <w:name w:val="WW8Num5z0"/>
    <w:rPr>
      <w:rFonts w:ascii="Liberation Serif" w:hAnsi="Liberation Serif" w:cs="Liberation Serif"/>
    </w:rPr>
  </w:style>
  <w:style w:type="character" w:customStyle="1" w:styleId="WW8Num6z0">
    <w:name w:val="WW8Num6z0"/>
    <w:rPr>
      <w:rFonts w:ascii="Arial" w:hAnsi="Arial" w:cs="Arial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</w:rPr>
  </w:style>
  <w:style w:type="character" w:customStyle="1" w:styleId="WW8Num6z1">
    <w:name w:val="WW8Num6z1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6z2">
    <w:name w:val="WW8Num6z2"/>
    <w:rPr>
      <w:rFonts w:hint="default"/>
    </w:rPr>
  </w:style>
  <w:style w:type="character" w:customStyle="1" w:styleId="WW8Num6z4">
    <w:name w:val="WW8Num6z4"/>
    <w:rPr>
      <w:rFonts w:ascii="Symbol" w:hAnsi="Symbol" w:cs="Symbol" w:hint="default"/>
      <w:sz w:val="24"/>
    </w:rPr>
  </w:style>
  <w:style w:type="character" w:customStyle="1" w:styleId="WW8Num3z3">
    <w:name w:val="WW8Num3z3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hint="default"/>
    </w:rPr>
  </w:style>
  <w:style w:type="character" w:customStyle="1" w:styleId="WW8Num4z2">
    <w:name w:val="WW8Num4z2"/>
    <w:rPr>
      <w:rFonts w:ascii="Palatino Linotype" w:hAnsi="Palatino Linotype" w:cs="Palatino Linotype" w:hint="default"/>
      <w:b w:val="0"/>
      <w:i w:val="0"/>
      <w:sz w:val="24"/>
      <w:szCs w:val="24"/>
    </w:rPr>
  </w:style>
  <w:style w:type="character" w:customStyle="1" w:styleId="WW8Num4z4">
    <w:name w:val="WW8Num4z4"/>
    <w:rPr>
      <w:rFonts w:ascii="Symbol" w:hAnsi="Symbol" w:cs="Symbol" w:hint="default"/>
      <w:sz w:val="24"/>
    </w:rPr>
  </w:style>
  <w:style w:type="character" w:customStyle="1" w:styleId="WW8Num7z0">
    <w:name w:val="WW8Num7z0"/>
    <w:rPr>
      <w:rFonts w:ascii="Arial" w:hAnsi="Arial" w:cs="Arial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</w:rPr>
  </w:style>
  <w:style w:type="character" w:customStyle="1" w:styleId="WW8Num7z1">
    <w:name w:val="WW8Num7z1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7z2">
    <w:name w:val="WW8Num7z2"/>
    <w:rPr>
      <w:rFonts w:hint="default"/>
    </w:rPr>
  </w:style>
  <w:style w:type="character" w:customStyle="1" w:styleId="WW8Num7z4">
    <w:name w:val="WW8Num7z4"/>
    <w:rPr>
      <w:rFonts w:ascii="Symbol" w:hAnsi="Symbol" w:cs="Symbol" w:hint="default"/>
      <w:sz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8z0">
    <w:name w:val="WW8Num8z0"/>
    <w:rPr>
      <w:rFonts w:ascii="Liberation Serif" w:hAnsi="Liberation Serif" w:cs="Liberation Serif"/>
    </w:rPr>
  </w:style>
  <w:style w:type="character" w:customStyle="1" w:styleId="WW8Num9z0">
    <w:name w:val="WW8Num9z0"/>
    <w:rPr>
      <w:rFonts w:ascii="Arial" w:hAnsi="Arial" w:cs="Arial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</w:rPr>
  </w:style>
  <w:style w:type="character" w:customStyle="1" w:styleId="WW8Num9z1">
    <w:name w:val="WW8Num9z1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9z2">
    <w:name w:val="WW8Num9z2"/>
    <w:rPr>
      <w:rFonts w:hint="default"/>
    </w:rPr>
  </w:style>
  <w:style w:type="character" w:customStyle="1" w:styleId="WW8Num9z4">
    <w:name w:val="WW8Num9z4"/>
    <w:rPr>
      <w:rFonts w:ascii="Symbol" w:hAnsi="Symbol" w:cs="Symbol" w:hint="default"/>
      <w:sz w:val="24"/>
    </w:rPr>
  </w:style>
  <w:style w:type="character" w:customStyle="1" w:styleId="WW8Num4z3">
    <w:name w:val="WW8Num4z3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3">
    <w:name w:val="WW8Num6z3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9z3">
    <w:name w:val="WW8Num9z3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ahoma" w:hAnsi="Tahoma" w:cs="Tahoma" w:hint="default"/>
      <w:b/>
      <w:kern w:val="2"/>
      <w:sz w:val="20"/>
      <w:szCs w:val="20"/>
      <w:lang w:val="pl-PL"/>
    </w:rPr>
  </w:style>
  <w:style w:type="character" w:customStyle="1" w:styleId="WW8Num10z1">
    <w:name w:val="WW8Num10z1"/>
    <w:rPr>
      <w:rFonts w:ascii="Tahoma" w:eastAsia="Times New Roman" w:hAnsi="Tahoma" w:cs="Tahoma"/>
      <w:sz w:val="20"/>
      <w:szCs w:val="20"/>
    </w:rPr>
  </w:style>
  <w:style w:type="character" w:customStyle="1" w:styleId="WW8Num10z2">
    <w:name w:val="WW8Num10z2"/>
    <w:rPr>
      <w:rFonts w:ascii="Arial" w:hAnsi="Arial" w:cs="Arial"/>
      <w:b/>
      <w:sz w:val="20"/>
      <w:szCs w:val="20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/>
    </w:rPr>
  </w:style>
  <w:style w:type="character" w:customStyle="1" w:styleId="WW8Num11z1">
    <w:name w:val="WW8Num11z1"/>
    <w:rPr>
      <w:rFonts w:cs="Times New Roman"/>
    </w:rPr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3z1">
    <w:name w:val="WW8Num13z1"/>
    <w:rPr>
      <w:rFonts w:hint="default"/>
      <w:b/>
      <w:sz w:val="20"/>
      <w:szCs w:val="20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  <w:rPr>
      <w:rFonts w:hint="default"/>
      <w:b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b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ahoma" w:hAnsi="Tahoma" w:cs="Tahoma" w:hint="default"/>
      <w:b/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ahoma" w:eastAsia="Times New Roman" w:hAnsi="Tahoma" w:cs="Tahoma" w:hint="default"/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  <w:b/>
    </w:rPr>
  </w:style>
  <w:style w:type="character" w:customStyle="1" w:styleId="WW8Num22z1">
    <w:name w:val="WW8Num22z1"/>
    <w:rPr>
      <w:b/>
    </w:rPr>
  </w:style>
  <w:style w:type="character" w:customStyle="1" w:styleId="WW8Num22z2">
    <w:name w:val="WW8Num22z2"/>
    <w:rPr>
      <w:rFonts w:hint="default"/>
    </w:rPr>
  </w:style>
  <w:style w:type="character" w:customStyle="1" w:styleId="WW8Num22z3">
    <w:name w:val="WW8Num22z3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Times New Roman"/>
      <w:b/>
    </w:rPr>
  </w:style>
  <w:style w:type="character" w:customStyle="1" w:styleId="WW8Num24z1">
    <w:name w:val="WW8Num24z1"/>
    <w:rPr>
      <w:rFonts w:cs="Times New Roman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  <w:b/>
      <w:bCs/>
      <w:sz w:val="20"/>
      <w:szCs w:val="20"/>
    </w:rPr>
  </w:style>
  <w:style w:type="character" w:customStyle="1" w:styleId="WW8Num26z3">
    <w:name w:val="WW8Num26z3"/>
    <w:rPr>
      <w:rFonts w:hint="default"/>
    </w:rPr>
  </w:style>
  <w:style w:type="character" w:customStyle="1" w:styleId="WW8Num27z0">
    <w:name w:val="WW8Num27z0"/>
    <w:rPr>
      <w:rFonts w:ascii="Arial" w:eastAsia="Tahoma" w:hAnsi="Arial" w:cs="Arial"/>
      <w:b/>
      <w:sz w:val="20"/>
      <w:szCs w:val="8"/>
    </w:rPr>
  </w:style>
  <w:style w:type="character" w:customStyle="1" w:styleId="WW8Num27z1">
    <w:name w:val="WW8Num27z1"/>
    <w:rPr>
      <w:b/>
    </w:rPr>
  </w:style>
  <w:style w:type="character" w:customStyle="1" w:styleId="WW8Num27z2">
    <w:name w:val="WW8Num27z2"/>
    <w:rPr>
      <w:rFonts w:ascii="Tahoma" w:hAnsi="Tahoma" w:cs="Tahoma" w:hint="default"/>
      <w:b/>
      <w:color w:val="000000"/>
    </w:rPr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b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ahoma" w:eastAsia="Calibri" w:hAnsi="Tahoma" w:cs="Tahoma"/>
      <w:b w:val="0"/>
      <w:sz w:val="20"/>
      <w:szCs w:val="20"/>
      <w:lang w:eastAsia="en-US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cs="Tahoma"/>
      <w:b w:val="0"/>
      <w:bCs/>
      <w:sz w:val="20"/>
      <w:szCs w:val="20"/>
    </w:rPr>
  </w:style>
  <w:style w:type="character" w:customStyle="1" w:styleId="WW8Num30z1">
    <w:name w:val="WW8Num30z1"/>
    <w:rPr>
      <w:bCs/>
      <w:sz w:val="20"/>
      <w:szCs w:val="2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  <w:b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ahoma" w:hAnsi="Tahoma" w:cs="Tahoma"/>
      <w:b/>
      <w:bCs/>
      <w:iCs/>
      <w:sz w:val="20"/>
      <w:szCs w:val="20"/>
      <w:lang w:eastAsia="ar-SA"/>
    </w:rPr>
  </w:style>
  <w:style w:type="character" w:customStyle="1" w:styleId="WW8Num32z1">
    <w:name w:val="WW8Num32z1"/>
    <w:rPr>
      <w:rFonts w:hint="default"/>
      <w:b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Tahoma" w:eastAsia="Times New Roman" w:hAnsi="Tahoma" w:cs="Tahoma"/>
      <w:b/>
    </w:rPr>
  </w:style>
  <w:style w:type="character" w:customStyle="1" w:styleId="WW8Num33z1">
    <w:name w:val="WW8Num33z1"/>
    <w:rPr>
      <w:rFonts w:hint="default"/>
    </w:rPr>
  </w:style>
  <w:style w:type="character" w:customStyle="1" w:styleId="WW8Num33z3">
    <w:name w:val="WW8Num33z3"/>
    <w:rPr>
      <w:rFonts w:hint="default"/>
      <w:b/>
    </w:rPr>
  </w:style>
  <w:style w:type="character" w:customStyle="1" w:styleId="WW8Num34z0">
    <w:name w:val="WW8Num34z0"/>
    <w:rPr>
      <w:rFonts w:ascii="Tahoma" w:eastAsia="Times New Roman" w:hAnsi="Tahoma" w:cs="Tahoma"/>
      <w:b/>
      <w:bCs/>
      <w:iCs/>
      <w:sz w:val="20"/>
      <w:szCs w:val="20"/>
      <w:lang w:val="pl-PL" w:eastAsia="pl-PL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  <w:b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Tahoma" w:eastAsia="Times New Roman" w:hAnsi="Tahoma" w:cs="Tahoma" w:hint="default"/>
      <w:b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Palatino Linotype" w:hAnsi="Palatino Linotype" w:cs="Palatino Linotype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4"/>
      <w:szCs w:val="24"/>
      <w:vertAlign w:val="baseline"/>
    </w:rPr>
  </w:style>
  <w:style w:type="character" w:customStyle="1" w:styleId="WW8Num38z1">
    <w:name w:val="WW8Num38z1"/>
    <w:rPr>
      <w:rFonts w:hint="default"/>
    </w:rPr>
  </w:style>
  <w:style w:type="character" w:customStyle="1" w:styleId="WW8Num38z2">
    <w:name w:val="WW8Num38z2"/>
    <w:rPr>
      <w:rFonts w:ascii="Palatino Linotype" w:hAnsi="Palatino Linotype" w:cs="Palatino Linotype" w:hint="default"/>
      <w:b w:val="0"/>
      <w:i w:val="0"/>
      <w:sz w:val="24"/>
      <w:szCs w:val="24"/>
    </w:rPr>
  </w:style>
  <w:style w:type="character" w:customStyle="1" w:styleId="WW8Num38z4">
    <w:name w:val="WW8Num38z4"/>
    <w:rPr>
      <w:rFonts w:ascii="Symbol" w:hAnsi="Symbol" w:cs="Symbol" w:hint="default"/>
      <w:sz w:val="24"/>
    </w:rPr>
  </w:style>
  <w:style w:type="character" w:customStyle="1" w:styleId="WW8Num39z0">
    <w:name w:val="WW8Num39z0"/>
    <w:rPr>
      <w:rFonts w:ascii="Tahoma" w:hAnsi="Tahoma" w:cs="Tahoma" w:hint="default"/>
      <w:b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b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ahoma" w:hAnsi="Tahoma" w:cs="Tahoma" w:hint="default"/>
      <w:b/>
      <w:color w:val="000000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Symbol" w:hAnsi="Symbol" w:cs="Symbol" w:hint="default"/>
    </w:rPr>
  </w:style>
  <w:style w:type="character" w:customStyle="1" w:styleId="WW8Num42z1">
    <w:name w:val="WW8Num42z1"/>
    <w:rPr>
      <w:rFonts w:ascii="Courier New" w:hAnsi="Courier New" w:cs="Courier New" w:hint="default"/>
    </w:rPr>
  </w:style>
  <w:style w:type="character" w:customStyle="1" w:styleId="WW8Num42z2">
    <w:name w:val="WW8Num42z2"/>
    <w:rPr>
      <w:rFonts w:ascii="Wingdings" w:hAnsi="Wingdings" w:cs="Wingdings" w:hint="default"/>
    </w:rPr>
  </w:style>
  <w:style w:type="character" w:customStyle="1" w:styleId="WW8Num43z0">
    <w:name w:val="WW8Num43z0"/>
    <w:rPr>
      <w:rFonts w:ascii="Tahoma" w:hAnsi="Tahoma" w:cs="Tahoma" w:hint="default"/>
      <w:b/>
      <w:bCs/>
      <w:sz w:val="20"/>
      <w:szCs w:val="20"/>
      <w:lang w:val="pl-PL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ascii="Symbol" w:hAnsi="Symbol" w:cs="Symbol" w:hint="default"/>
      <w:color w:val="000000"/>
      <w:sz w:val="20"/>
      <w:szCs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ascii="Tahoma" w:hAnsi="Tahoma" w:cs="Times New Roman"/>
      <w:b/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ascii="Tahoma" w:eastAsia="Times New Roman" w:hAnsi="Tahoma" w:cs="Tahoma" w:hint="default"/>
      <w:b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</w:style>
  <w:style w:type="character" w:customStyle="1" w:styleId="WW8Num48z0">
    <w:name w:val="WW8Num48z0"/>
    <w:rPr>
      <w:rFonts w:cs="Times New Roman"/>
      <w:b/>
    </w:rPr>
  </w:style>
  <w:style w:type="character" w:customStyle="1" w:styleId="WW8Num48z1">
    <w:name w:val="WW8Num48z1"/>
    <w:rPr>
      <w:rFonts w:cs="Times New Roman"/>
    </w:rPr>
  </w:style>
  <w:style w:type="character" w:customStyle="1" w:styleId="WW8Num49z0">
    <w:name w:val="WW8Num49z0"/>
    <w:rPr>
      <w:rFonts w:ascii="Tahoma" w:hAnsi="Tahoma" w:cs="Tahoma" w:hint="default"/>
      <w:b/>
      <w:sz w:val="20"/>
      <w:lang w:val="pl-PL" w:eastAsia="ar-SA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hint="default"/>
      <w:b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b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hint="default"/>
      <w:b/>
    </w:rPr>
  </w:style>
  <w:style w:type="character" w:customStyle="1" w:styleId="WW8Num52z1">
    <w:name w:val="WW8Num52z1"/>
    <w:rPr>
      <w:rFonts w:ascii="Tahoma" w:eastAsia="Times New Roman" w:hAnsi="Tahoma" w:cs="Tahoma"/>
      <w:b/>
      <w:sz w:val="20"/>
      <w:szCs w:val="20"/>
      <w:lang w:val="x-none"/>
    </w:rPr>
  </w:style>
  <w:style w:type="character" w:customStyle="1" w:styleId="WW8Num52z2">
    <w:name w:val="WW8Num52z2"/>
    <w:rPr>
      <w:rFonts w:hint="default"/>
    </w:rPr>
  </w:style>
  <w:style w:type="character" w:customStyle="1" w:styleId="WW8Num52z3">
    <w:name w:val="WW8Num52z3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ascii="Tahoma" w:hAnsi="Tahoma" w:cs="Tahoma" w:hint="default"/>
      <w:b/>
      <w:sz w:val="20"/>
      <w:szCs w:val="20"/>
    </w:rPr>
  </w:style>
  <w:style w:type="character" w:customStyle="1" w:styleId="WW8Num53z1">
    <w:name w:val="WW8Num53z1"/>
    <w:rPr>
      <w:rFonts w:hint="default"/>
    </w:rPr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hint="default"/>
      <w:b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ascii="Symbol" w:hAnsi="Symbol" w:cs="Symbol" w:hint="default"/>
    </w:rPr>
  </w:style>
  <w:style w:type="character" w:customStyle="1" w:styleId="WW8Num56z1">
    <w:name w:val="WW8Num56z1"/>
    <w:rPr>
      <w:rFonts w:ascii="Courier New" w:hAnsi="Courier New" w:cs="Courier New" w:hint="default"/>
    </w:rPr>
  </w:style>
  <w:style w:type="character" w:customStyle="1" w:styleId="WW8Num56z2">
    <w:name w:val="WW8Num56z2"/>
    <w:rPr>
      <w:rFonts w:ascii="Wingdings" w:hAnsi="Wingdings" w:cs="Wingdings" w:hint="default"/>
    </w:rPr>
  </w:style>
  <w:style w:type="character" w:customStyle="1" w:styleId="WW8Num57z0">
    <w:name w:val="WW8Num57z0"/>
    <w:rPr>
      <w:b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</w:style>
  <w:style w:type="character" w:customStyle="1" w:styleId="WW8Num59z0">
    <w:name w:val="WW8Num59z0"/>
    <w:rPr>
      <w:rFonts w:hint="default"/>
      <w:b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ascii="Arial" w:hAnsi="Arial" w:cs="Arial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</w:rPr>
  </w:style>
  <w:style w:type="character" w:customStyle="1" w:styleId="WW8Num60z1">
    <w:name w:val="WW8Num60z1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60z2">
    <w:name w:val="WW8Num60z2"/>
    <w:rPr>
      <w:rFonts w:hint="default"/>
    </w:rPr>
  </w:style>
  <w:style w:type="character" w:customStyle="1" w:styleId="WW8Num60z4">
    <w:name w:val="WW8Num60z4"/>
    <w:rPr>
      <w:rFonts w:ascii="Symbol" w:hAnsi="Symbol" w:cs="Symbol" w:hint="default"/>
      <w:sz w:val="24"/>
    </w:rPr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ascii="Symbol" w:hAnsi="Symbol" w:cs="Symbol" w:hint="default"/>
    </w:rPr>
  </w:style>
  <w:style w:type="character" w:customStyle="1" w:styleId="WW8Num62z1">
    <w:name w:val="WW8Num62z1"/>
    <w:rPr>
      <w:rFonts w:ascii="Courier New" w:hAnsi="Courier New" w:cs="Courier New" w:hint="default"/>
    </w:rPr>
  </w:style>
  <w:style w:type="character" w:customStyle="1" w:styleId="WW8Num62z2">
    <w:name w:val="WW8Num62z2"/>
    <w:rPr>
      <w:rFonts w:ascii="Wingdings" w:hAnsi="Wingdings" w:cs="Wingdings" w:hint="default"/>
    </w:rPr>
  </w:style>
  <w:style w:type="character" w:customStyle="1" w:styleId="WW8Num63z0">
    <w:name w:val="WW8Num63z0"/>
    <w:rPr>
      <w:rFonts w:hint="default"/>
      <w:b/>
      <w:sz w:val="20"/>
      <w:szCs w:val="20"/>
    </w:rPr>
  </w:style>
  <w:style w:type="character" w:customStyle="1" w:styleId="WW8Num63z1">
    <w:name w:val="WW8Num63z1"/>
    <w:rPr>
      <w:rFonts w:hint="default"/>
      <w:b/>
    </w:rPr>
  </w:style>
  <w:style w:type="character" w:customStyle="1" w:styleId="WW8Num63z2">
    <w:name w:val="WW8Num63z2"/>
    <w:rPr>
      <w:rFonts w:hint="default"/>
      <w:b/>
      <w:i w:val="0"/>
      <w:sz w:val="20"/>
      <w:szCs w:val="20"/>
    </w:rPr>
  </w:style>
  <w:style w:type="character" w:customStyle="1" w:styleId="WW8Num63z3">
    <w:name w:val="WW8Num63z3"/>
    <w:rPr>
      <w:rFonts w:hint="default"/>
      <w:lang w:val="pl-PL"/>
    </w:rPr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hAnsi="Symbol" w:cs="Symbol" w:hint="default"/>
      <w:color w:val="000000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cs="Times New Roman"/>
      <w:b/>
    </w:rPr>
  </w:style>
  <w:style w:type="character" w:customStyle="1" w:styleId="WW8Num67z0">
    <w:name w:val="WW8Num67z0"/>
    <w:rPr>
      <w:rFonts w:ascii="Tahoma" w:hAnsi="Tahoma" w:cs="Tahoma"/>
      <w:b/>
      <w:sz w:val="20"/>
      <w:szCs w:val="20"/>
      <w:lang w:val="pl-PL"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cs="Times New Roman"/>
    </w:rPr>
  </w:style>
  <w:style w:type="character" w:customStyle="1" w:styleId="WW8Num70z0">
    <w:name w:val="WW8Num70z0"/>
    <w:rPr>
      <w:rFonts w:hint="default"/>
    </w:rPr>
  </w:style>
  <w:style w:type="character" w:customStyle="1" w:styleId="WW8Num71z0">
    <w:name w:val="WW8Num71z0"/>
    <w:rPr>
      <w:rFonts w:ascii="Tahoma" w:eastAsia="Times New Roman" w:hAnsi="Tahoma" w:cs="Tahoma" w:hint="default"/>
      <w:b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Times New Roman"/>
      <w:b/>
    </w:rPr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0">
    <w:name w:val="WW8Num74z0"/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  <w:rPr>
      <w:rFonts w:hint="default"/>
      <w:b w:val="0"/>
    </w:rPr>
  </w:style>
  <w:style w:type="character" w:customStyle="1" w:styleId="WW8Num75z1">
    <w:name w:val="WW8Num75z1"/>
    <w:rPr>
      <w:rFonts w:hint="default"/>
    </w:rPr>
  </w:style>
  <w:style w:type="character" w:customStyle="1" w:styleId="WW8Num76z0">
    <w:name w:val="WW8Num76z0"/>
    <w:rPr>
      <w:rFonts w:cs="Times New Roman"/>
    </w:rPr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rFonts w:ascii="Tahoma" w:eastAsia="Times New Roman" w:hAnsi="Tahoma" w:cs="Tahoma" w:hint="default"/>
      <w:b/>
      <w:bCs/>
      <w:iCs/>
      <w:sz w:val="20"/>
      <w:szCs w:val="20"/>
      <w:lang w:val="x-none" w:eastAsia="ar-SA"/>
    </w:rPr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rFonts w:ascii="Tahoma" w:eastAsia="Times New Roman" w:hAnsi="Tahoma" w:cs="Tahoma"/>
      <w:b/>
      <w:color w:val="000000"/>
    </w:rPr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  <w:rPr>
      <w:rFonts w:ascii="Symbol" w:hAnsi="Symbol" w:cs="Symbol" w:hint="default"/>
    </w:rPr>
  </w:style>
  <w:style w:type="character" w:customStyle="1" w:styleId="WW8Num79z1">
    <w:name w:val="WW8Num79z1"/>
    <w:rPr>
      <w:rFonts w:ascii="Courier New" w:hAnsi="Courier New" w:cs="Courier New" w:hint="default"/>
    </w:rPr>
  </w:style>
  <w:style w:type="character" w:customStyle="1" w:styleId="WW8Num79z2">
    <w:name w:val="WW8Num79z2"/>
    <w:rPr>
      <w:rFonts w:ascii="Wingdings" w:hAnsi="Wingdings" w:cs="Wingdings" w:hint="default"/>
    </w:rPr>
  </w:style>
  <w:style w:type="character" w:customStyle="1" w:styleId="Domylnaczcionkaakapitu4">
    <w:name w:val="Domyślna czcionka akapitu4"/>
  </w:style>
  <w:style w:type="character" w:customStyle="1" w:styleId="Nagwek1Znak">
    <w:name w:val="Nagłówek 1 Znak"/>
    <w:rPr>
      <w:rFonts w:ascii="Cambria" w:eastAsia="Times New Roman" w:hAnsi="Cambria" w:cs="Tahoma"/>
      <w:b/>
      <w:bCs/>
      <w:color w:val="365F91"/>
      <w:sz w:val="28"/>
      <w:szCs w:val="28"/>
    </w:rPr>
  </w:style>
  <w:style w:type="character" w:customStyle="1" w:styleId="Nagwek2Znak">
    <w:name w:val="Nagłówek 2 Znak"/>
    <w:rPr>
      <w:rFonts w:ascii="Cambria" w:eastAsia="Times New Roman" w:hAnsi="Cambria" w:cs="Tahoma"/>
      <w:b/>
      <w:bCs/>
      <w:color w:val="4F81BD"/>
      <w:sz w:val="26"/>
      <w:szCs w:val="26"/>
    </w:rPr>
  </w:style>
  <w:style w:type="character" w:customStyle="1" w:styleId="Nagwek3Znak">
    <w:name w:val="Nagłówek 3 Znak"/>
    <w:rPr>
      <w:rFonts w:ascii="Cambria" w:eastAsia="Times New Roman" w:hAnsi="Cambria" w:cs="Cambria"/>
      <w:b/>
      <w:bCs/>
      <w:sz w:val="26"/>
      <w:szCs w:val="26"/>
    </w:rPr>
  </w:style>
  <w:style w:type="character" w:customStyle="1" w:styleId="Nagwek4Znak">
    <w:name w:val="Nagłówek 4 Znak"/>
    <w:rPr>
      <w:rFonts w:ascii="Calibri" w:eastAsia="Times New Roman" w:hAnsi="Calibri" w:cs="Calibri"/>
      <w:b/>
      <w:bCs/>
      <w:sz w:val="28"/>
      <w:szCs w:val="28"/>
    </w:rPr>
  </w:style>
  <w:style w:type="character" w:styleId="Hipercze">
    <w:name w:val="Hyperlink"/>
    <w:rPr>
      <w:u w:val="single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en-US"/>
    </w:rPr>
  </w:style>
  <w:style w:type="character" w:customStyle="1" w:styleId="NagwekZnak">
    <w:name w:val="Nagłówek Znak"/>
    <w:rPr>
      <w:sz w:val="24"/>
      <w:szCs w:val="24"/>
      <w:lang w:val="en-US"/>
    </w:rPr>
  </w:style>
  <w:style w:type="character" w:customStyle="1" w:styleId="StopkaZnak">
    <w:name w:val="Stopka Znak"/>
    <w:rPr>
      <w:sz w:val="24"/>
      <w:szCs w:val="24"/>
      <w:lang w:val="en-US"/>
    </w:rPr>
  </w:style>
  <w:style w:type="character" w:customStyle="1" w:styleId="TekstpodstawowyZnak">
    <w:name w:val="Tekst podstawowy Znak"/>
    <w:rPr>
      <w:kern w:val="2"/>
      <w:sz w:val="24"/>
      <w:szCs w:val="24"/>
    </w:rPr>
  </w:style>
  <w:style w:type="character" w:customStyle="1" w:styleId="AkapitzlistZnak">
    <w:name w:val="Akapit z listą Znak"/>
    <w:rPr>
      <w:rFonts w:eastAsia="Times New Roman"/>
      <w:sz w:val="24"/>
      <w:szCs w:val="24"/>
    </w:rPr>
  </w:style>
  <w:style w:type="character" w:customStyle="1" w:styleId="TytuZnak">
    <w:name w:val="Tytuł Znak"/>
    <w:rPr>
      <w:rFonts w:ascii="Tahoma" w:eastAsia="Times New Roman" w:hAnsi="Tahoma" w:cs="Tahoma"/>
      <w:b/>
      <w:bCs/>
      <w:sz w:val="24"/>
      <w:szCs w:val="24"/>
    </w:rPr>
  </w:style>
  <w:style w:type="character" w:customStyle="1" w:styleId="Tekstpodstawowy2Znak">
    <w:name w:val="Tekst podstawowy 2 Znak"/>
    <w:rPr>
      <w:rFonts w:ascii="Tahoma" w:eastAsia="Times New Roman" w:hAnsi="Tahoma" w:cs="Tahoma"/>
      <w:b/>
      <w:sz w:val="22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TekstkomentarzaZnak">
    <w:name w:val="Tekst komentarza Znak"/>
    <w:rPr>
      <w:rFonts w:ascii="Tahoma" w:eastAsia="Times New Roman" w:hAnsi="Tahoma" w:cs="Tahoma"/>
    </w:rPr>
  </w:style>
  <w:style w:type="character" w:customStyle="1" w:styleId="TematkomentarzaZnak">
    <w:name w:val="Temat komentarza Znak"/>
    <w:rPr>
      <w:rFonts w:ascii="Tahoma" w:eastAsia="Times New Roman" w:hAnsi="Tahoma" w:cs="Tahoma"/>
      <w:b/>
      <w:bCs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Tekstpodstawowy3Znak">
    <w:name w:val="Tekst podstawowy 3 Znak"/>
    <w:rPr>
      <w:rFonts w:ascii="Tahoma" w:eastAsia="Times New Roman" w:hAnsi="Tahoma" w:cs="Tahoma"/>
      <w:b/>
      <w:bCs/>
      <w:sz w:val="24"/>
    </w:rPr>
  </w:style>
  <w:style w:type="character" w:customStyle="1" w:styleId="HTML-wstpniesformatowanyZnak">
    <w:name w:val="HTML - wstępnie sformatowany Znak"/>
    <w:rPr>
      <w:rFonts w:ascii="Courier New" w:eastAsia="Times New Roman" w:hAnsi="Courier New" w:cs="Courier New"/>
    </w:rPr>
  </w:style>
  <w:style w:type="character" w:customStyle="1" w:styleId="TekstprzypisukocowegoZnak">
    <w:name w:val="Tekst przypisu końcowego Znak"/>
    <w:rPr>
      <w:rFonts w:ascii="Tahoma" w:eastAsia="Times New Roman" w:hAnsi="Tahoma" w:cs="Tahoma"/>
    </w:rPr>
  </w:style>
  <w:style w:type="character" w:customStyle="1" w:styleId="Znakiprzypiswkocowych">
    <w:name w:val="Znaki przypisów końcowych"/>
    <w:rPr>
      <w:vertAlign w:val="superscript"/>
    </w:rPr>
  </w:style>
  <w:style w:type="character" w:styleId="Pogrubienie">
    <w:name w:val="Strong"/>
    <w:qFormat/>
    <w:rPr>
      <w:b/>
      <w:bCs/>
    </w:rPr>
  </w:style>
  <w:style w:type="character" w:customStyle="1" w:styleId="TekstprzypisudolnegoZnak">
    <w:name w:val="Tekst przypisu dolnego Znak"/>
    <w:rPr>
      <w:rFonts w:ascii="Tahoma" w:eastAsia="Times New Roman" w:hAnsi="Tahoma" w:cs="Tahom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Nagwek5Znak">
    <w:name w:val="Nagłówek 5 Znak"/>
    <w:rPr>
      <w:rFonts w:ascii="Cambria" w:eastAsia="Times New Roman" w:hAnsi="Cambria" w:cs="Cambria"/>
      <w:color w:val="243F60"/>
      <w:sz w:val="22"/>
      <w:szCs w:val="22"/>
      <w:lang w:val="x-none"/>
    </w:rPr>
  </w:style>
  <w:style w:type="character" w:customStyle="1" w:styleId="Nagwek6Znak">
    <w:name w:val="Nagłówek 6 Znak"/>
    <w:rPr>
      <w:rFonts w:ascii="Cambria" w:eastAsia="Times New Roman" w:hAnsi="Cambria" w:cs="Cambria"/>
      <w:i/>
      <w:iCs/>
      <w:color w:val="243F60"/>
      <w:sz w:val="22"/>
      <w:szCs w:val="22"/>
      <w:lang w:val="x-none"/>
    </w:rPr>
  </w:style>
  <w:style w:type="character" w:customStyle="1" w:styleId="Nagwek7Znak">
    <w:name w:val="Nagłówek 7 Znak"/>
    <w:rPr>
      <w:rFonts w:ascii="Cambria" w:eastAsia="Times New Roman" w:hAnsi="Cambria" w:cs="Cambria"/>
      <w:i/>
      <w:iCs/>
      <w:color w:val="404040"/>
      <w:sz w:val="22"/>
      <w:szCs w:val="22"/>
      <w:lang w:val="x-none"/>
    </w:rPr>
  </w:style>
  <w:style w:type="character" w:customStyle="1" w:styleId="Nagwek8Znak">
    <w:name w:val="Nagłówek 8 Znak"/>
    <w:rPr>
      <w:rFonts w:ascii="Cambria" w:eastAsia="Times New Roman" w:hAnsi="Cambria" w:cs="Cambria"/>
      <w:color w:val="404040"/>
      <w:lang w:val="x-none"/>
    </w:rPr>
  </w:style>
  <w:style w:type="character" w:customStyle="1" w:styleId="Nagwek9Znak">
    <w:name w:val="Nagłówek 9 Znak"/>
    <w:rPr>
      <w:rFonts w:ascii="Cambria" w:eastAsia="Times New Roman" w:hAnsi="Cambria" w:cs="Cambria"/>
      <w:i/>
      <w:iCs/>
      <w:color w:val="404040"/>
      <w:lang w:val="x-none"/>
    </w:rPr>
  </w:style>
  <w:style w:type="character" w:styleId="Numerstrony">
    <w:name w:val="page number"/>
  </w:style>
  <w:style w:type="character" w:customStyle="1" w:styleId="Nierozpoznanawzmianka1">
    <w:name w:val="Nierozpoznana wzmianka1"/>
    <w:rPr>
      <w:color w:val="808080"/>
      <w:shd w:val="clear" w:color="auto" w:fill="E6E6E6"/>
    </w:rPr>
  </w:style>
  <w:style w:type="character" w:customStyle="1" w:styleId="ng-binding">
    <w:name w:val="ng-binding"/>
  </w:style>
  <w:style w:type="character" w:customStyle="1" w:styleId="NormalBoldChar">
    <w:name w:val="NormalBold Char"/>
    <w:rPr>
      <w:rFonts w:eastAsia="Times New Roman"/>
      <w:b/>
      <w:sz w:val="24"/>
      <w:szCs w:val="22"/>
      <w:lang w:val="x-none"/>
    </w:rPr>
  </w:style>
  <w:style w:type="character" w:styleId="Tekstzastpczy">
    <w:name w:val="Placeholder Text"/>
    <w:rPr>
      <w:color w:val="808080"/>
    </w:rPr>
  </w:style>
  <w:style w:type="character" w:customStyle="1" w:styleId="st">
    <w:name w:val="st"/>
  </w:style>
  <w:style w:type="character" w:styleId="Uwydatnienie">
    <w:name w:val="Emphasis"/>
    <w:qFormat/>
    <w:rPr>
      <w:i/>
      <w:iCs/>
    </w:rPr>
  </w:style>
  <w:style w:type="character" w:customStyle="1" w:styleId="WW8Num8z2">
    <w:name w:val="WW8Num8z2"/>
  </w:style>
  <w:style w:type="character" w:customStyle="1" w:styleId="WW8Num8z1">
    <w:name w:val="WW8Num8z1"/>
    <w:rPr>
      <w:rFonts w:ascii="Arial" w:eastAsia="Arial" w:hAnsi="Arial" w:cs="Arial"/>
      <w:b w:val="0"/>
      <w:i w:val="0"/>
      <w:sz w:val="20"/>
      <w:szCs w:val="20"/>
    </w:rPr>
  </w:style>
  <w:style w:type="character" w:customStyle="1" w:styleId="TekstkomentarzaZnak1">
    <w:name w:val="Tekst komentarza Znak1"/>
    <w:rPr>
      <w:rFonts w:eastAsia="Arial Unicode MS"/>
      <w:lang w:eastAsia="en-US"/>
    </w:rPr>
  </w:style>
  <w:style w:type="character" w:customStyle="1" w:styleId="ListLabel40">
    <w:name w:val="ListLabel 40"/>
    <w:rPr>
      <w:b/>
    </w:rPr>
  </w:style>
  <w:style w:type="character" w:customStyle="1" w:styleId="ListLabel39">
    <w:name w:val="ListLabel 39"/>
    <w:rPr>
      <w:b/>
    </w:rPr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</w:rPr>
  </w:style>
  <w:style w:type="character" w:customStyle="1" w:styleId="Domylnaczcionkaakapitu10">
    <w:name w:val="Domyślna czcionka akapitu1"/>
  </w:style>
  <w:style w:type="character" w:customStyle="1" w:styleId="WW8Num28z6">
    <w:name w:val="WW8Num28z6"/>
  </w:style>
  <w:style w:type="character" w:customStyle="1" w:styleId="WW8Num14z2">
    <w:name w:val="WW8Num14z2"/>
    <w:rPr>
      <w:rFonts w:ascii="Palatino Linotype" w:eastAsia="Palatino Linotype" w:hAnsi="Palatino Linotype" w:cs="Palatino Linotype"/>
      <w:b w:val="0"/>
      <w:i w:val="0"/>
      <w:sz w:val="24"/>
      <w:szCs w:val="24"/>
    </w:rPr>
  </w:style>
  <w:style w:type="character" w:customStyle="1" w:styleId="WW8Num14z1">
    <w:name w:val="WW8Num14z1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8z3">
    <w:name w:val="WW8Num8z3"/>
  </w:style>
  <w:style w:type="character" w:customStyle="1" w:styleId="WW8Num7z8">
    <w:name w:val="WW8Num7z8"/>
  </w:style>
  <w:style w:type="character" w:customStyle="1" w:styleId="WW8Num7z7">
    <w:name w:val="WW8Num7z7"/>
  </w:style>
  <w:style w:type="character" w:customStyle="1" w:styleId="WW8Num7z6">
    <w:name w:val="WW8Num7z6"/>
  </w:style>
  <w:style w:type="character" w:customStyle="1" w:styleId="WW8Num7z5">
    <w:name w:val="WW8Num7z5"/>
  </w:style>
  <w:style w:type="character" w:customStyle="1" w:styleId="WW8Num7z3">
    <w:name w:val="WW8Num7z3"/>
  </w:style>
  <w:style w:type="character" w:customStyle="1" w:styleId="WW8Num26z8">
    <w:name w:val="WW8Num26z8"/>
  </w:style>
  <w:style w:type="character" w:customStyle="1" w:styleId="WW8Num26z7">
    <w:name w:val="WW8Num26z7"/>
  </w:style>
  <w:style w:type="character" w:customStyle="1" w:styleId="WW8Num26z6">
    <w:name w:val="WW8Num26z6"/>
  </w:style>
  <w:style w:type="character" w:customStyle="1" w:styleId="WW8Num26z5">
    <w:name w:val="WW8Num26z5"/>
  </w:style>
  <w:style w:type="character" w:customStyle="1" w:styleId="WW8Num26z4">
    <w:name w:val="WW8Num26z4"/>
  </w:style>
  <w:style w:type="character" w:customStyle="1" w:styleId="WW8Num26z2">
    <w:name w:val="WW8Num26z2"/>
  </w:style>
  <w:style w:type="character" w:customStyle="1" w:styleId="WW8Num26z1">
    <w:name w:val="WW8Num26z1"/>
    <w:rPr>
      <w:rFonts w:ascii="Tahoma" w:eastAsia="Tahoma" w:hAnsi="Tahoma" w:cs="Tahoma"/>
      <w:b/>
      <w:bCs/>
      <w:sz w:val="20"/>
      <w:szCs w:val="20"/>
    </w:rPr>
  </w:style>
  <w:style w:type="character" w:customStyle="1" w:styleId="WW8Num22z4">
    <w:name w:val="WW8Num22z4"/>
  </w:style>
  <w:style w:type="character" w:customStyle="1" w:styleId="TekstkomentarzaZnak2">
    <w:name w:val="Tekst komentarza Znak2"/>
    <w:rPr>
      <w:rFonts w:eastAsia="Arial Unicode MS"/>
      <w:lang w:val="en-US" w:eastAsia="zh-CN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Domylnaczcionkaakapitu2">
    <w:name w:val="Domyślna czcionka akapitu2"/>
  </w:style>
  <w:style w:type="character" w:customStyle="1" w:styleId="ListLabel461">
    <w:name w:val="ListLabel 461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60">
    <w:name w:val="ListLabel 460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9">
    <w:name w:val="ListLabel 459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8">
    <w:name w:val="ListLabel 458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7">
    <w:name w:val="ListLabel 457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6">
    <w:name w:val="ListLabel 456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5">
    <w:name w:val="ListLabel 455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4">
    <w:name w:val="ListLabel 454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3">
    <w:name w:val="ListLabel 453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38">
    <w:name w:val="ListLabel 438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7">
    <w:name w:val="ListLabel 437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6">
    <w:name w:val="ListLabel 436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5">
    <w:name w:val="ListLabel 435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4">
    <w:name w:val="ListLabel 434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3">
    <w:name w:val="ListLabel 433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2">
    <w:name w:val="ListLabel 432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1">
    <w:name w:val="ListLabel 431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0">
    <w:name w:val="ListLabel 430"/>
    <w:rPr>
      <w:rFonts w:ascii="Tahoma" w:hAnsi="Tahoma" w:cs="Tahoma"/>
      <w:b/>
      <w:bCs/>
      <w:i w:val="0"/>
      <w:iCs w:val="0"/>
      <w:strike w:val="0"/>
      <w:dstrike w:val="0"/>
      <w:color w:val="111111"/>
      <w:sz w:val="20"/>
      <w:szCs w:val="20"/>
    </w:rPr>
  </w:style>
  <w:style w:type="character" w:customStyle="1" w:styleId="ListLabel59">
    <w:name w:val="ListLabel 59"/>
    <w:rPr>
      <w:rFonts w:ascii="Lato" w:hAnsi="Lato" w:cs="Lato"/>
      <w:b w:val="0"/>
      <w:bCs/>
      <w:sz w:val="22"/>
      <w:szCs w:val="22"/>
    </w:rPr>
  </w:style>
  <w:style w:type="character" w:customStyle="1" w:styleId="ListLabel58">
    <w:name w:val="ListLabel 58"/>
    <w:rPr>
      <w:b w:val="0"/>
      <w:color w:val="auto"/>
      <w:sz w:val="22"/>
      <w:szCs w:val="22"/>
    </w:rPr>
  </w:style>
  <w:style w:type="character" w:customStyle="1" w:styleId="ListLabel57">
    <w:name w:val="ListLabel 57"/>
    <w:rPr>
      <w:b w:val="0"/>
      <w:color w:val="auto"/>
      <w:sz w:val="22"/>
      <w:szCs w:val="22"/>
    </w:rPr>
  </w:style>
  <w:style w:type="character" w:customStyle="1" w:styleId="ListLabel416">
    <w:name w:val="ListLabel 416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5">
    <w:name w:val="ListLabel 415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4">
    <w:name w:val="ListLabel 414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3">
    <w:name w:val="ListLabel 413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2">
    <w:name w:val="ListLabel 412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1">
    <w:name w:val="ListLabel 411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0">
    <w:name w:val="ListLabel 410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9">
    <w:name w:val="ListLabel 409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8">
    <w:name w:val="ListLabel 408"/>
    <w:rPr>
      <w:rFonts w:ascii="Tahoma" w:hAnsi="Tahoma" w:cs="Tahoma"/>
      <w:b/>
      <w:bCs/>
      <w:i w:val="0"/>
      <w:iCs w:val="0"/>
      <w:strike w:val="0"/>
      <w:dstrike w:val="0"/>
      <w:color w:val="111111"/>
      <w:sz w:val="20"/>
      <w:szCs w:val="20"/>
    </w:rPr>
  </w:style>
  <w:style w:type="character" w:customStyle="1" w:styleId="viewhospitalpublicorderlessfive76902260subjectorder">
    <w:name w:val="view_hospitalpublicorderlessfive_76902260_subjectorder"/>
  </w:style>
  <w:style w:type="character" w:customStyle="1" w:styleId="ListLabel394">
    <w:name w:val="ListLabel 394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5">
    <w:name w:val="ListLabel 395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6">
    <w:name w:val="ListLabel 396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7">
    <w:name w:val="ListLabel 397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8">
    <w:name w:val="ListLabel 398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9">
    <w:name w:val="ListLabel 399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00">
    <w:name w:val="ListLabel 400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01">
    <w:name w:val="ListLabel 401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02">
    <w:name w:val="ListLabel 402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1">
    <w:name w:val="ListLabel 1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WW8Num12z1">
    <w:name w:val="WW8Num12z1"/>
    <w:rPr>
      <w:rFonts w:ascii="Arial" w:hAnsi="Arial" w:cs="Arial"/>
      <w:b w:val="0"/>
      <w:i w:val="0"/>
      <w:sz w:val="20"/>
      <w:szCs w:val="20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4z3">
    <w:name w:val="WW8Num14z3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ListLabel295">
    <w:name w:val="ListLabel 295"/>
    <w:rPr>
      <w:b/>
      <w:bCs/>
      <w:i w:val="0"/>
      <w:iCs w:val="0"/>
      <w:sz w:val="20"/>
      <w:szCs w:val="20"/>
    </w:rPr>
  </w:style>
  <w:style w:type="character" w:customStyle="1" w:styleId="ListLabel296">
    <w:name w:val="ListLabel 296"/>
    <w:rPr>
      <w:b/>
      <w:bCs/>
      <w:i w:val="0"/>
      <w:iCs w:val="0"/>
      <w:sz w:val="20"/>
      <w:szCs w:val="20"/>
    </w:rPr>
  </w:style>
  <w:style w:type="character" w:customStyle="1" w:styleId="ListLabel297">
    <w:name w:val="ListLabel 297"/>
    <w:rPr>
      <w:b/>
      <w:bCs/>
      <w:i w:val="0"/>
      <w:iCs w:val="0"/>
      <w:sz w:val="20"/>
      <w:szCs w:val="20"/>
    </w:rPr>
  </w:style>
  <w:style w:type="character" w:customStyle="1" w:styleId="ListLabel298">
    <w:name w:val="ListLabel 298"/>
    <w:rPr>
      <w:b/>
      <w:bCs/>
      <w:i w:val="0"/>
      <w:iCs w:val="0"/>
      <w:sz w:val="20"/>
      <w:szCs w:val="20"/>
    </w:rPr>
  </w:style>
  <w:style w:type="character" w:customStyle="1" w:styleId="ListLabel299">
    <w:name w:val="ListLabel 299"/>
    <w:rPr>
      <w:b/>
      <w:bCs/>
      <w:i w:val="0"/>
      <w:iCs w:val="0"/>
      <w:sz w:val="20"/>
      <w:szCs w:val="20"/>
    </w:rPr>
  </w:style>
  <w:style w:type="character" w:customStyle="1" w:styleId="ListLabel300">
    <w:name w:val="ListLabel 300"/>
    <w:rPr>
      <w:b/>
      <w:bCs/>
      <w:i w:val="0"/>
      <w:iCs w:val="0"/>
      <w:sz w:val="20"/>
      <w:szCs w:val="20"/>
    </w:rPr>
  </w:style>
  <w:style w:type="character" w:customStyle="1" w:styleId="ListLabel301">
    <w:name w:val="ListLabel 301"/>
    <w:rPr>
      <w:b/>
      <w:bCs/>
      <w:i w:val="0"/>
      <w:iCs w:val="0"/>
      <w:sz w:val="20"/>
      <w:szCs w:val="20"/>
    </w:rPr>
  </w:style>
  <w:style w:type="character" w:customStyle="1" w:styleId="ListLabel302">
    <w:name w:val="ListLabel 302"/>
    <w:rPr>
      <w:b/>
      <w:bCs/>
      <w:i w:val="0"/>
      <w:iCs w:val="0"/>
      <w:sz w:val="20"/>
      <w:szCs w:val="20"/>
    </w:rPr>
  </w:style>
  <w:style w:type="character" w:customStyle="1" w:styleId="ListLabel303">
    <w:name w:val="ListLabel 303"/>
    <w:rPr>
      <w:b/>
      <w:bCs/>
      <w:i w:val="0"/>
      <w:iCs w:val="0"/>
      <w:sz w:val="20"/>
      <w:szCs w:val="20"/>
    </w:rPr>
  </w:style>
  <w:style w:type="character" w:customStyle="1" w:styleId="WW8Num48z8">
    <w:name w:val="WW8Num48z8"/>
  </w:style>
  <w:style w:type="character" w:customStyle="1" w:styleId="WW8Num48z7">
    <w:name w:val="WW8Num48z7"/>
  </w:style>
  <w:style w:type="character" w:customStyle="1" w:styleId="WW8Num48z6">
    <w:name w:val="WW8Num48z6"/>
  </w:style>
  <w:style w:type="character" w:customStyle="1" w:styleId="WW8Num48z5">
    <w:name w:val="WW8Num48z5"/>
  </w:style>
  <w:style w:type="character" w:customStyle="1" w:styleId="WW8Num48z4">
    <w:name w:val="WW8Num48z4"/>
  </w:style>
  <w:style w:type="character" w:customStyle="1" w:styleId="WW8Num48z3">
    <w:name w:val="WW8Num48z3"/>
    <w:rPr>
      <w:b/>
    </w:rPr>
  </w:style>
  <w:style w:type="character" w:customStyle="1" w:styleId="WW8Num48z2">
    <w:name w:val="WW8Num48z2"/>
    <w:rPr>
      <w:rFonts w:ascii="Arial" w:eastAsia="Times New Roman" w:hAnsi="Arial" w:cs="Arial"/>
    </w:rPr>
  </w:style>
  <w:style w:type="character" w:customStyle="1" w:styleId="Domylnaczcionkaakapitu3">
    <w:name w:val="Domyślna czcionka akapitu3"/>
  </w:style>
  <w:style w:type="paragraph" w:customStyle="1" w:styleId="Nagwek40">
    <w:name w:val="Nagłówek4"/>
    <w:basedOn w:val="Normalny"/>
    <w:next w:val="Tekstpodstawowy"/>
    <w:pPr>
      <w:jc w:val="center"/>
    </w:pPr>
    <w:rPr>
      <w:rFonts w:ascii="Tahoma" w:eastAsia="Times New Roman" w:hAnsi="Tahoma" w:cs="Tahoma"/>
      <w:b/>
      <w:bCs/>
      <w:lang w:val="x-none"/>
    </w:rPr>
  </w:style>
  <w:style w:type="paragraph" w:styleId="Tekstpodstawowy">
    <w:name w:val="Body Text"/>
    <w:basedOn w:val="Normalny"/>
    <w:pPr>
      <w:widowControl w:val="0"/>
      <w:spacing w:after="120"/>
      <w:jc w:val="both"/>
    </w:pPr>
    <w:rPr>
      <w:kern w:val="2"/>
      <w:lang w:val="x-none"/>
    </w:rPr>
  </w:style>
  <w:style w:type="paragraph" w:styleId="Lista">
    <w:name w:val="List"/>
    <w:basedOn w:val="Normalny"/>
    <w:pPr>
      <w:autoSpaceDE w:val="0"/>
      <w:spacing w:before="90" w:line="380" w:lineRule="atLeast"/>
      <w:jc w:val="both"/>
    </w:pPr>
    <w:rPr>
      <w:rFonts w:eastAsia="Times New Roman"/>
      <w:w w:val="89"/>
      <w:sz w:val="25"/>
      <w:szCs w:val="20"/>
      <w:lang w:val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istopka">
    <w:name w:val="Nagłówek i stopka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right" w:pos="9020"/>
      </w:tabs>
      <w:suppressAutoHyphens/>
    </w:pPr>
    <w:rPr>
      <w:rFonts w:ascii="Helvetica" w:eastAsia="Arial Unicode MS" w:hAnsi="Helvetica" w:cs="Arial Unicode MS"/>
      <w:color w:val="000000"/>
      <w:sz w:val="24"/>
      <w:szCs w:val="24"/>
      <w:lang w:eastAsia="zh-CN"/>
    </w:rPr>
  </w:style>
  <w:style w:type="paragraph" w:customStyle="1" w:styleId="Domylne">
    <w:name w:val="Domyślne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Helvetica" w:eastAsia="Arial Unicode MS" w:hAnsi="Helvetica" w:cs="Arial Unicode MS"/>
      <w:color w:val="000000"/>
      <w:sz w:val="22"/>
      <w:szCs w:val="22"/>
      <w:lang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</w:style>
  <w:style w:type="paragraph" w:styleId="Stopka">
    <w:name w:val="footer"/>
    <w:basedOn w:val="Normalny"/>
  </w:style>
  <w:style w:type="paragraph" w:styleId="Akapitzlist">
    <w:name w:val="List Paragraph"/>
    <w:basedOn w:val="Normalny"/>
    <w:qFormat/>
    <w:pPr>
      <w:ind w:left="720"/>
      <w:contextualSpacing/>
      <w:jc w:val="both"/>
    </w:pPr>
    <w:rPr>
      <w:rFonts w:eastAsia="Times New Roman"/>
      <w:lang w:val="x-none"/>
    </w:rPr>
  </w:style>
  <w:style w:type="paragraph" w:customStyle="1" w:styleId="WW-Tekstpodstawowy2">
    <w:name w:val="WW-Tekst podstawowy 2"/>
    <w:basedOn w:val="Normalny"/>
    <w:pPr>
      <w:spacing w:line="160" w:lineRule="atLeast"/>
      <w:jc w:val="center"/>
    </w:pPr>
    <w:rPr>
      <w:rFonts w:eastAsia="Times New Roman"/>
      <w:b/>
      <w:szCs w:val="20"/>
      <w:lang w:val="pl-PL"/>
    </w:rPr>
  </w:style>
  <w:style w:type="paragraph" w:customStyle="1" w:styleId="Akapitzlist1">
    <w:name w:val="Akapit z listą1"/>
    <w:basedOn w:val="Normalny"/>
    <w:pPr>
      <w:ind w:left="708"/>
      <w:jc w:val="both"/>
    </w:pPr>
    <w:rPr>
      <w:rFonts w:ascii="Tahoma" w:eastAsia="Times New Roman" w:hAnsi="Tahoma" w:cs="Tahoma"/>
      <w:sz w:val="20"/>
      <w:szCs w:val="20"/>
      <w:lang w:val="pl-PL"/>
    </w:rPr>
  </w:style>
  <w:style w:type="paragraph" w:customStyle="1" w:styleId="Tekstpodstawowy24">
    <w:name w:val="Tekst podstawowy 24"/>
    <w:basedOn w:val="Normalny"/>
    <w:pPr>
      <w:tabs>
        <w:tab w:val="left" w:pos="720"/>
      </w:tabs>
      <w:jc w:val="both"/>
    </w:pPr>
    <w:rPr>
      <w:rFonts w:ascii="Tahoma" w:eastAsia="Times New Roman" w:hAnsi="Tahoma" w:cs="Tahoma"/>
      <w:b/>
      <w:sz w:val="22"/>
      <w:szCs w:val="20"/>
      <w:lang w:val="x-none"/>
    </w:rPr>
  </w:style>
  <w:style w:type="paragraph" w:customStyle="1" w:styleId="Tekstpodstawowywcity31">
    <w:name w:val="Tekst podstawowy wcięty 31"/>
    <w:basedOn w:val="Normalny"/>
    <w:pPr>
      <w:overflowPunct w:val="0"/>
      <w:autoSpaceDE w:val="0"/>
      <w:ind w:left="284" w:hanging="284"/>
      <w:jc w:val="both"/>
      <w:textAlignment w:val="baseline"/>
    </w:pPr>
    <w:rPr>
      <w:rFonts w:ascii="Arial" w:eastAsia="Times New Roman" w:hAnsi="Arial" w:cs="Arial"/>
      <w:szCs w:val="20"/>
      <w:lang w:val="pl-PL"/>
    </w:rPr>
  </w:style>
  <w:style w:type="paragraph" w:customStyle="1" w:styleId="Tekstkomentarza3">
    <w:name w:val="Tekst komentarza3"/>
    <w:basedOn w:val="Normalny"/>
    <w:pPr>
      <w:jc w:val="both"/>
    </w:pPr>
    <w:rPr>
      <w:rFonts w:ascii="Tahoma" w:eastAsia="Times New Roman" w:hAnsi="Tahoma" w:cs="Tahoma"/>
      <w:sz w:val="20"/>
      <w:szCs w:val="20"/>
      <w:lang w:val="x-none"/>
    </w:rPr>
  </w:style>
  <w:style w:type="paragraph" w:styleId="Tematkomentarza">
    <w:name w:val="annotation subject"/>
    <w:basedOn w:val="Tekstkomentarza3"/>
    <w:next w:val="Tekstkomentarza3"/>
    <w:rPr>
      <w:b/>
      <w:bCs/>
    </w:rPr>
  </w:style>
  <w:style w:type="paragraph" w:customStyle="1" w:styleId="Paragraf">
    <w:name w:val="Paragraf"/>
    <w:basedOn w:val="Normalny"/>
    <w:next w:val="Ustpnumerowany"/>
    <w:pPr>
      <w:keepNext/>
      <w:numPr>
        <w:numId w:val="6"/>
      </w:numPr>
      <w:spacing w:before="600" w:after="180"/>
      <w:contextualSpacing/>
      <w:jc w:val="both"/>
    </w:pPr>
    <w:rPr>
      <w:rFonts w:ascii="Palatino Linotype" w:eastAsia="Times New Roman" w:hAnsi="Palatino Linotype" w:cs="Tahoma"/>
      <w:b/>
      <w:smallCaps/>
      <w:lang w:val="pl-PL"/>
    </w:rPr>
  </w:style>
  <w:style w:type="paragraph" w:customStyle="1" w:styleId="Ustpnumerowany">
    <w:name w:val="Ustęp numerowany"/>
    <w:basedOn w:val="Normalny"/>
    <w:pPr>
      <w:tabs>
        <w:tab w:val="num" w:pos="851"/>
      </w:tabs>
      <w:spacing w:before="120"/>
      <w:ind w:left="851" w:hanging="851"/>
      <w:jc w:val="both"/>
    </w:pPr>
    <w:rPr>
      <w:rFonts w:ascii="Palatino Linotype" w:eastAsia="Times New Roman" w:hAnsi="Palatino Linotype" w:cs="Tahoma"/>
      <w:lang w:val="pl-PL"/>
    </w:rPr>
  </w:style>
  <w:style w:type="paragraph" w:customStyle="1" w:styleId="Ustp">
    <w:name w:val="Ustęp"/>
    <w:basedOn w:val="Normalny"/>
    <w:pPr>
      <w:numPr>
        <w:numId w:val="3"/>
      </w:numPr>
      <w:spacing w:before="120"/>
      <w:jc w:val="both"/>
    </w:pPr>
    <w:rPr>
      <w:rFonts w:ascii="Palatino Linotype" w:eastAsia="Times New Roman" w:hAnsi="Palatino Linotype" w:cs="Tahoma"/>
      <w:lang w:val="pl-PL"/>
    </w:rPr>
  </w:style>
  <w:style w:type="paragraph" w:customStyle="1" w:styleId="Tekstpodstawowy31">
    <w:name w:val="Tekst podstawowy 31"/>
    <w:basedOn w:val="Normalny"/>
    <w:pPr>
      <w:jc w:val="both"/>
    </w:pPr>
    <w:rPr>
      <w:rFonts w:ascii="Tahoma" w:eastAsia="Times New Roman" w:hAnsi="Tahoma" w:cs="Tahoma"/>
      <w:b/>
      <w:bCs/>
      <w:szCs w:val="20"/>
      <w:lang w:val="pl-PL"/>
    </w:rPr>
  </w:style>
  <w:style w:type="paragraph" w:customStyle="1" w:styleId="Tekstpodstawowy33">
    <w:name w:val="Tekst podstawowy 33"/>
    <w:basedOn w:val="Normalny"/>
    <w:pPr>
      <w:jc w:val="both"/>
    </w:pPr>
    <w:rPr>
      <w:rFonts w:ascii="Tahoma" w:eastAsia="Times New Roman" w:hAnsi="Tahoma" w:cs="Tahoma"/>
      <w:b/>
      <w:bCs/>
      <w:szCs w:val="20"/>
      <w:lang w:val="x-none"/>
    </w:rPr>
  </w:style>
  <w:style w:type="paragraph" w:customStyle="1" w:styleId="Tekstpodstawowy21">
    <w:name w:val="Tekst podstawowy 21"/>
    <w:basedOn w:val="Normalny"/>
    <w:pPr>
      <w:spacing w:line="160" w:lineRule="atLeast"/>
      <w:jc w:val="center"/>
    </w:pPr>
    <w:rPr>
      <w:rFonts w:ascii="Tahoma" w:eastAsia="Times New Roman" w:hAnsi="Tahoma" w:cs="Tahoma"/>
      <w:b/>
      <w:szCs w:val="20"/>
      <w:lang w:val="pl-PL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styleId="NormalnyWeb">
    <w:name w:val="Normal (Web)"/>
    <w:basedOn w:val="Normalny"/>
    <w:pPr>
      <w:spacing w:before="280" w:after="119"/>
      <w:jc w:val="both"/>
    </w:pPr>
    <w:rPr>
      <w:rFonts w:ascii="Tahoma" w:eastAsia="Times New Roman" w:hAnsi="Tahoma" w:cs="Tahoma"/>
      <w:lang w:val="pl-PL"/>
    </w:rPr>
  </w:style>
  <w:style w:type="paragraph" w:customStyle="1" w:styleId="Default">
    <w:name w:val="Default"/>
    <w:pPr>
      <w:suppressAutoHyphens/>
      <w:autoSpaceDE w:val="0"/>
      <w:jc w:val="both"/>
    </w:pPr>
    <w:rPr>
      <w:rFonts w:ascii="Tahoma" w:hAnsi="Tahoma" w:cs="Tahoma"/>
      <w:color w:val="000000"/>
      <w:sz w:val="24"/>
      <w:szCs w:val="24"/>
      <w:lang w:eastAsia="zh-CN"/>
    </w:rPr>
  </w:style>
  <w:style w:type="paragraph" w:customStyle="1" w:styleId="Tekstpodstawowy22">
    <w:name w:val="Tekst podstawowy 22"/>
    <w:basedOn w:val="Normalny"/>
    <w:pPr>
      <w:spacing w:line="160" w:lineRule="atLeast"/>
      <w:jc w:val="center"/>
    </w:pPr>
    <w:rPr>
      <w:rFonts w:ascii="Tahoma" w:eastAsia="Times New Roman" w:hAnsi="Tahoma" w:cs="Tahoma"/>
      <w:b/>
      <w:szCs w:val="20"/>
      <w:lang w:val="pl-PL"/>
    </w:rPr>
  </w:style>
  <w:style w:type="paragraph" w:styleId="Tekstprzypisukocowego">
    <w:name w:val="endnote text"/>
    <w:basedOn w:val="Normalny"/>
    <w:pPr>
      <w:jc w:val="both"/>
    </w:pPr>
    <w:rPr>
      <w:rFonts w:ascii="Tahoma" w:eastAsia="Times New Roman" w:hAnsi="Tahoma" w:cs="Tahoma"/>
      <w:sz w:val="20"/>
      <w:szCs w:val="20"/>
      <w:lang w:val="x-none"/>
    </w:rPr>
  </w:style>
  <w:style w:type="paragraph" w:styleId="Tekstprzypisudolnego">
    <w:name w:val="footnote text"/>
    <w:basedOn w:val="Normalny"/>
    <w:pPr>
      <w:jc w:val="both"/>
    </w:pPr>
    <w:rPr>
      <w:rFonts w:ascii="Tahoma" w:eastAsia="Times New Roman" w:hAnsi="Tahoma" w:cs="Tahoma"/>
      <w:sz w:val="20"/>
      <w:szCs w:val="20"/>
      <w:lang w:val="x-none"/>
    </w:rPr>
  </w:style>
  <w:style w:type="paragraph" w:customStyle="1" w:styleId="default0">
    <w:name w:val="default"/>
    <w:basedOn w:val="Normalny"/>
    <w:pPr>
      <w:spacing w:before="280" w:after="280"/>
      <w:jc w:val="both"/>
    </w:pPr>
    <w:rPr>
      <w:rFonts w:ascii="Tahoma" w:eastAsia="Times New Roman" w:hAnsi="Tahoma" w:cs="Tahoma"/>
      <w:lang w:val="pl-PL"/>
    </w:rPr>
  </w:style>
  <w:style w:type="paragraph" w:styleId="Bezodstpw">
    <w:name w:val="No Spacing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iret1">
    <w:name w:val="Tiret 1"/>
    <w:basedOn w:val="Normalny"/>
    <w:pPr>
      <w:numPr>
        <w:numId w:val="4"/>
      </w:numPr>
      <w:spacing w:before="120" w:after="120"/>
      <w:jc w:val="both"/>
    </w:pPr>
    <w:rPr>
      <w:rFonts w:eastAsia="Calibri"/>
      <w:szCs w:val="22"/>
      <w:lang w:val="pl-PL"/>
    </w:rPr>
  </w:style>
  <w:style w:type="paragraph" w:customStyle="1" w:styleId="Zawartotabeli">
    <w:name w:val="Zawartość tabeli"/>
    <w:basedOn w:val="Normalny"/>
    <w:pPr>
      <w:widowControl w:val="0"/>
      <w:suppressLineNumbers/>
      <w:spacing w:line="100" w:lineRule="atLeast"/>
      <w:textAlignment w:val="baseline"/>
    </w:pPr>
    <w:rPr>
      <w:rFonts w:eastAsia="Lucida Sans Unicode" w:cs="Mangal"/>
      <w:kern w:val="2"/>
      <w:lang w:val="pl-PL" w:bidi="hi-IN"/>
    </w:rPr>
  </w:style>
  <w:style w:type="paragraph" w:customStyle="1" w:styleId="Teksttreci22">
    <w:name w:val="Tekst treści (22)"/>
    <w:basedOn w:val="Normalny"/>
    <w:pPr>
      <w:widowControl w:val="0"/>
      <w:shd w:val="clear" w:color="auto" w:fill="FFFFFF"/>
      <w:spacing w:line="240" w:lineRule="atLeast"/>
      <w:ind w:hanging="1060"/>
    </w:pPr>
    <w:rPr>
      <w:rFonts w:ascii="Lucida Sans Unicode" w:eastAsia="Lucida Sans Unicode" w:hAnsi="Lucida Sans Unicode" w:cs="Lucida Sans Unicode"/>
      <w:spacing w:val="-10"/>
      <w:kern w:val="2"/>
      <w:sz w:val="23"/>
      <w:szCs w:val="23"/>
      <w:lang w:val="pl-PL"/>
    </w:rPr>
  </w:style>
  <w:style w:type="paragraph" w:customStyle="1" w:styleId="Standard">
    <w:name w:val="Standard"/>
    <w:pPr>
      <w:suppressAutoHyphens/>
      <w:autoSpaceDE w:val="0"/>
    </w:pPr>
    <w:rPr>
      <w:sz w:val="24"/>
      <w:szCs w:val="24"/>
      <w:lang w:eastAsia="zh-CN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pPr>
      <w:spacing w:before="280" w:after="280"/>
    </w:pPr>
    <w:rPr>
      <w:rFonts w:eastAsia="Times New Roman"/>
      <w:lang w:val="pl-PL"/>
    </w:rPr>
  </w:style>
  <w:style w:type="paragraph" w:customStyle="1" w:styleId="NormalBold">
    <w:name w:val="NormalBold"/>
    <w:basedOn w:val="Normalny"/>
    <w:pPr>
      <w:widowControl w:val="0"/>
    </w:pPr>
    <w:rPr>
      <w:rFonts w:eastAsia="Times New Roman"/>
      <w:b/>
      <w:szCs w:val="22"/>
      <w:lang w:val="x-none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Cs w:val="22"/>
      <w:lang w:val="pl-PL"/>
    </w:rPr>
  </w:style>
  <w:style w:type="paragraph" w:customStyle="1" w:styleId="NormalLeft">
    <w:name w:val="Normal Left"/>
    <w:basedOn w:val="Normalny"/>
    <w:pPr>
      <w:spacing w:before="120" w:after="120"/>
    </w:pPr>
    <w:rPr>
      <w:rFonts w:eastAsia="Calibri"/>
      <w:szCs w:val="22"/>
      <w:lang w:val="pl-PL"/>
    </w:rPr>
  </w:style>
  <w:style w:type="paragraph" w:customStyle="1" w:styleId="Tiret0">
    <w:name w:val="Tiret 0"/>
    <w:basedOn w:val="Normalny"/>
    <w:pPr>
      <w:numPr>
        <w:numId w:val="5"/>
      </w:numPr>
      <w:spacing w:before="120" w:after="120"/>
      <w:jc w:val="both"/>
    </w:pPr>
    <w:rPr>
      <w:rFonts w:eastAsia="Calibri"/>
      <w:szCs w:val="22"/>
      <w:lang w:val="pl-PL"/>
    </w:rPr>
  </w:style>
  <w:style w:type="paragraph" w:customStyle="1" w:styleId="NumPar1">
    <w:name w:val="NumPar 1"/>
    <w:basedOn w:val="Normalny"/>
    <w:next w:val="Text1"/>
    <w:pPr>
      <w:numPr>
        <w:numId w:val="2"/>
      </w:numPr>
      <w:spacing w:before="120" w:after="120"/>
      <w:jc w:val="both"/>
    </w:pPr>
    <w:rPr>
      <w:rFonts w:eastAsia="Calibri"/>
      <w:szCs w:val="22"/>
      <w:lang w:val="pl-PL"/>
    </w:rPr>
  </w:style>
  <w:style w:type="paragraph" w:customStyle="1" w:styleId="NumPar2">
    <w:name w:val="NumPar 2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val="pl-PL"/>
    </w:rPr>
  </w:style>
  <w:style w:type="paragraph" w:customStyle="1" w:styleId="NumPar3">
    <w:name w:val="NumPar 3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val="pl-PL"/>
    </w:rPr>
  </w:style>
  <w:style w:type="paragraph" w:customStyle="1" w:styleId="NumPar4">
    <w:name w:val="NumPar 4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val="pl-PL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szCs w:val="22"/>
      <w:lang w:val="pl-PL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val="pl-PL"/>
    </w:rPr>
  </w:style>
  <w:style w:type="paragraph" w:customStyle="1" w:styleId="Annexetitre">
    <w:name w:val="Annexe titre"/>
    <w:basedOn w:val="Normalny"/>
    <w:next w:val="Normalny"/>
    <w:pPr>
      <w:spacing w:before="120" w:after="120"/>
      <w:jc w:val="center"/>
    </w:pPr>
    <w:rPr>
      <w:rFonts w:eastAsia="Calibri"/>
      <w:b/>
      <w:szCs w:val="22"/>
      <w:u w:val="single"/>
      <w:lang w:val="pl-PL"/>
    </w:rPr>
  </w:style>
  <w:style w:type="paragraph" w:customStyle="1" w:styleId="Zawartoramki">
    <w:name w:val="Zawartość ramki"/>
    <w:basedOn w:val="Normalny"/>
    <w:rPr>
      <w:rFonts w:ascii="Tahoma" w:eastAsia="Times New Roman" w:hAnsi="Tahoma" w:cs="Tahoma"/>
      <w:lang w:val="pl-PL"/>
    </w:rPr>
  </w:style>
  <w:style w:type="paragraph" w:customStyle="1" w:styleId="western">
    <w:name w:val="western"/>
    <w:basedOn w:val="Normalny"/>
    <w:pPr>
      <w:spacing w:before="280" w:after="119"/>
    </w:pPr>
    <w:rPr>
      <w:rFonts w:eastAsia="Times New Roman"/>
      <w:sz w:val="20"/>
      <w:szCs w:val="20"/>
      <w:lang w:val="pl-PL"/>
    </w:rPr>
  </w:style>
  <w:style w:type="paragraph" w:customStyle="1" w:styleId="Tekstwstpniesformatowany">
    <w:name w:val="Tekst wstępnie sformatowany"/>
    <w:basedOn w:val="Normalny"/>
    <w:rPr>
      <w:rFonts w:ascii="Courier New" w:eastAsia="NSimSun" w:hAnsi="Courier New" w:cs="Courier New"/>
      <w:sz w:val="20"/>
      <w:szCs w:val="20"/>
      <w:lang w:val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Standardowy1">
    <w:name w:val="Standardowy1"/>
    <w:pPr>
      <w:suppressAutoHyphens/>
    </w:pPr>
    <w:rPr>
      <w:rFonts w:cs="Liberation Serif"/>
      <w:kern w:val="2"/>
      <w:lang w:eastAsia="zh-CN" w:bidi="hi-IN"/>
    </w:rPr>
  </w:style>
  <w:style w:type="paragraph" w:customStyle="1" w:styleId="Tekstpodstawowy32">
    <w:name w:val="Tekst podstawowy 32"/>
    <w:basedOn w:val="Normalny"/>
    <w:pPr>
      <w:jc w:val="both"/>
    </w:pPr>
    <w:rPr>
      <w:rFonts w:ascii="Tahoma" w:eastAsia="Tahoma" w:hAnsi="Tahoma" w:cs="Tahoma"/>
      <w:b/>
      <w:bCs/>
      <w:szCs w:val="20"/>
      <w:lang w:val="pl-PL" w:eastAsia="ar-SA"/>
    </w:rPr>
  </w:style>
  <w:style w:type="paragraph" w:customStyle="1" w:styleId="Tekstkomentarza1">
    <w:name w:val="Tekst komentarza1"/>
    <w:basedOn w:val="Normalny"/>
    <w:pPr>
      <w:jc w:val="both"/>
    </w:pPr>
    <w:rPr>
      <w:rFonts w:ascii="Tahoma" w:eastAsia="Tahoma" w:hAnsi="Tahoma" w:cs="Tahoma"/>
      <w:sz w:val="20"/>
      <w:szCs w:val="20"/>
      <w:lang w:val="pl-PL" w:eastAsia="ar-SA"/>
    </w:rPr>
  </w:style>
  <w:style w:type="paragraph" w:customStyle="1" w:styleId="Tekstpodstawowy23">
    <w:name w:val="Tekst podstawowy 23"/>
    <w:basedOn w:val="Normalny"/>
    <w:pPr>
      <w:tabs>
        <w:tab w:val="left" w:pos="720"/>
      </w:tabs>
      <w:jc w:val="both"/>
    </w:pPr>
    <w:rPr>
      <w:rFonts w:ascii="Tahoma" w:eastAsia="Tahoma" w:hAnsi="Tahoma" w:cs="Tahoma"/>
      <w:b/>
      <w:sz w:val="22"/>
      <w:szCs w:val="20"/>
      <w:lang w:val="pl-PL" w:eastAsia="ar-SA"/>
    </w:rPr>
  </w:style>
  <w:style w:type="paragraph" w:customStyle="1" w:styleId="Legenda3">
    <w:name w:val="Legenda3"/>
    <w:basedOn w:val="Normalny"/>
    <w:pPr>
      <w:spacing w:before="120" w:after="120"/>
    </w:pPr>
    <w:rPr>
      <w:i/>
      <w:iCs/>
      <w:lang w:eastAsia="ar-SA"/>
    </w:rPr>
  </w:style>
  <w:style w:type="paragraph" w:customStyle="1" w:styleId="Nagwek10">
    <w:name w:val="Nagłówek1"/>
    <w:basedOn w:val="Normalny"/>
    <w:pPr>
      <w:jc w:val="center"/>
    </w:pPr>
    <w:rPr>
      <w:rFonts w:ascii="Tahoma" w:eastAsia="Tahoma" w:hAnsi="Tahoma" w:cs="Tahoma"/>
      <w:b/>
      <w:bCs/>
      <w:lang w:val="pl-PL" w:eastAsia="ar-SA"/>
    </w:rPr>
  </w:style>
  <w:style w:type="paragraph" w:customStyle="1" w:styleId="Tekstkomentarza2">
    <w:name w:val="Tekst komentarza2"/>
    <w:basedOn w:val="Normalny"/>
    <w:rPr>
      <w:sz w:val="20"/>
      <w:szCs w:val="20"/>
    </w:rPr>
  </w:style>
  <w:style w:type="paragraph" w:customStyle="1" w:styleId="Legenda1">
    <w:name w:val="Legenda1"/>
    <w:basedOn w:val="Normalny"/>
    <w:pPr>
      <w:spacing w:before="120" w:after="120"/>
    </w:pPr>
    <w:rPr>
      <w:rFonts w:cs="Lucida Sans"/>
      <w:i/>
      <w:iCs/>
    </w:rPr>
  </w:style>
  <w:style w:type="paragraph" w:customStyle="1" w:styleId="Nagwek20">
    <w:name w:val="Nagłówek2"/>
    <w:basedOn w:val="Normaln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sz w:val="20"/>
      <w:szCs w:val="20"/>
      <w:lang w:val="pl-PL" w:eastAsia="pl-PL"/>
    </w:rPr>
  </w:style>
  <w:style w:type="paragraph" w:customStyle="1" w:styleId="Legenda2">
    <w:name w:val="Legenda2"/>
    <w:basedOn w:val="Normalny"/>
    <w:pPr>
      <w:spacing w:before="120" w:after="120"/>
    </w:pPr>
    <w:rPr>
      <w:rFonts w:cs="Lucida Sans"/>
      <w:i/>
      <w:iCs/>
    </w:rPr>
  </w:style>
  <w:style w:type="paragraph" w:customStyle="1" w:styleId="Nagwek30">
    <w:name w:val="Nagłówek3"/>
    <w:basedOn w:val="Normaln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2F48C1C6</Template>
  <TotalTime>18</TotalTime>
  <Pages>2</Pages>
  <Words>319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Wójcik</dc:creator>
  <cp:keywords/>
  <cp:lastModifiedBy>Paweł Faczyński</cp:lastModifiedBy>
  <cp:revision>28</cp:revision>
  <cp:lastPrinted>1899-12-31T23:00:00Z</cp:lastPrinted>
  <dcterms:created xsi:type="dcterms:W3CDTF">2022-11-07T10:47:00Z</dcterms:created>
  <dcterms:modified xsi:type="dcterms:W3CDTF">2024-07-12T08:29:00Z</dcterms:modified>
</cp:coreProperties>
</file>